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B2417E">
        <w:rPr>
          <w:sz w:val="24"/>
          <w:szCs w:val="24"/>
        </w:rPr>
        <w:t xml:space="preserve"> </w:t>
      </w:r>
      <w:r w:rsidR="00D50846">
        <w:rPr>
          <w:sz w:val="24"/>
          <w:szCs w:val="24"/>
        </w:rPr>
        <w:t>08</w:t>
      </w:r>
      <w:r w:rsidR="00C037D2">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141050"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432C1" w:rsidRPr="00A83F7E" w:rsidRDefault="004432C1"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B2417E">
                    <w:rPr>
                      <w:rFonts w:ascii="Arial" w:hAnsi="Arial" w:cs="Arial"/>
                      <w:b/>
                      <w:bCs/>
                    </w:rPr>
                    <w:t xml:space="preserve">DO RAMO DE ENGENHARIA E CONSTRUÇÃO CIVIL </w:t>
                  </w:r>
                  <w:r>
                    <w:rPr>
                      <w:rFonts w:ascii="Arial" w:hAnsi="Arial" w:cs="Arial"/>
                      <w:b/>
                      <w:bCs/>
                    </w:rPr>
                    <w:t xml:space="preserve">PARA EXECUÇÃO DE REFORMA NA </w:t>
                  </w:r>
                  <w:r w:rsidR="006863F8">
                    <w:rPr>
                      <w:rFonts w:ascii="Arial" w:hAnsi="Arial" w:cs="Arial"/>
                      <w:b/>
                      <w:bCs/>
                    </w:rPr>
                    <w:t xml:space="preserve">EMEI </w:t>
                  </w:r>
                  <w:r w:rsidR="006863F8" w:rsidRPr="006863F8">
                    <w:rPr>
                      <w:rFonts w:ascii="Arial" w:hAnsi="Arial" w:cs="Arial"/>
                      <w:b/>
                      <w:bCs/>
                    </w:rPr>
                    <w:t>ADEMAR FERR</w:t>
                  </w:r>
                  <w:r w:rsidR="002A2190">
                    <w:rPr>
                      <w:rFonts w:ascii="Arial" w:hAnsi="Arial" w:cs="Arial"/>
                      <w:b/>
                      <w:bCs/>
                    </w:rPr>
                    <w:t>ARI</w:t>
                  </w:r>
                  <w:r w:rsidR="006863F8">
                    <w:rPr>
                      <w:rFonts w:ascii="Arial" w:hAnsi="Arial" w:cs="Arial"/>
                      <w:b/>
                      <w:bCs/>
                    </w:rPr>
                    <w:t xml:space="preserve"> </w:t>
                  </w:r>
                  <w:r>
                    <w:rPr>
                      <w:rFonts w:ascii="Arial" w:hAnsi="Arial" w:cs="Arial"/>
                      <w:b/>
                      <w:bCs/>
                    </w:rPr>
                    <w:t>NESTE MUNICÍPIO.</w:t>
                  </w:r>
                </w:p>
                <w:p w:rsidR="004432C1" w:rsidRDefault="004432C1" w:rsidP="00D41830">
                  <w:pPr>
                    <w:pStyle w:val="Corpodetexto"/>
                    <w:jc w:val="center"/>
                    <w:rPr>
                      <w:rFonts w:ascii="Arial" w:hAnsi="Arial" w:cs="Arial"/>
                      <w:b/>
                      <w:sz w:val="24"/>
                    </w:rPr>
                  </w:pPr>
                </w:p>
                <w:p w:rsidR="004432C1" w:rsidRDefault="004432C1"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3F373A">
        <w:rPr>
          <w:rFonts w:ascii="Arial" w:hAnsi="Arial" w:cs="Arial"/>
          <w:b/>
          <w:sz w:val="24"/>
          <w:szCs w:val="24"/>
          <w:u w:val="single"/>
        </w:rPr>
        <w:t>08</w:t>
      </w:r>
      <w:r w:rsidR="00A131B5">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EF7817">
        <w:rPr>
          <w:rFonts w:ascii="Arial" w:hAnsi="Arial" w:cs="Arial"/>
          <w:b/>
          <w:bCs/>
          <w:sz w:val="24"/>
          <w:szCs w:val="24"/>
        </w:rPr>
        <w:t xml:space="preserve"> </w:t>
      </w:r>
      <w:proofErr w:type="gramEnd"/>
      <w:r w:rsidR="00EF7817">
        <w:rPr>
          <w:rFonts w:ascii="Arial" w:hAnsi="Arial" w:cs="Arial"/>
          <w:b/>
          <w:bCs/>
          <w:sz w:val="24"/>
          <w:szCs w:val="24"/>
        </w:rPr>
        <w:t>1649</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A40928" w:rsidRPr="00A83F7E">
        <w:rPr>
          <w:rFonts w:ascii="Arial" w:hAnsi="Arial" w:cs="Arial"/>
          <w:b/>
          <w:bCs/>
        </w:rPr>
        <w:t xml:space="preserve">CONTRATAÇÃO DE EMPRESA </w:t>
      </w:r>
      <w:r w:rsidR="00A40928">
        <w:rPr>
          <w:rFonts w:ascii="Arial" w:hAnsi="Arial" w:cs="Arial"/>
          <w:b/>
          <w:bCs/>
        </w:rPr>
        <w:t xml:space="preserve">DO RAMO DE ENGENHARIA E CONSTRUÇÃO CIVIL PARA EXECUÇÃO DE REFORMA NA EMEI </w:t>
      </w:r>
      <w:r w:rsidR="00A40928" w:rsidRPr="006863F8">
        <w:rPr>
          <w:rFonts w:ascii="Arial" w:hAnsi="Arial" w:cs="Arial"/>
          <w:b/>
          <w:bCs/>
        </w:rPr>
        <w:t>ADEMAR FERR</w:t>
      </w:r>
      <w:r w:rsidR="00A40928">
        <w:rPr>
          <w:rFonts w:ascii="Arial" w:hAnsi="Arial" w:cs="Arial"/>
          <w:b/>
          <w:bCs/>
        </w:rPr>
        <w:t xml:space="preserve">ARI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666966">
        <w:rPr>
          <w:rFonts w:ascii="Arial" w:hAnsi="Arial" w:cs="Arial"/>
        </w:rPr>
        <w:t>Educação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B3386D">
        <w:rPr>
          <w:rFonts w:ascii="Arial" w:hAnsi="Arial" w:cs="Arial"/>
          <w:b/>
          <w:sz w:val="24"/>
          <w:szCs w:val="24"/>
          <w:u w:val="single"/>
          <w:lang w:val="pt-BR"/>
        </w:rPr>
        <w:t>09:30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B3386D">
        <w:rPr>
          <w:rFonts w:ascii="Arial" w:hAnsi="Arial" w:cs="Arial"/>
          <w:b/>
          <w:sz w:val="24"/>
          <w:szCs w:val="24"/>
          <w:u w:val="single"/>
          <w:lang w:val="pt-BR"/>
        </w:rPr>
        <w:t>25</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B3386D">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para </w:t>
      </w:r>
      <w:r w:rsidR="00D458D5" w:rsidRPr="00D458D5">
        <w:rPr>
          <w:rFonts w:ascii="Arial" w:hAnsi="Arial" w:cs="Arial"/>
          <w:bCs/>
          <w:sz w:val="24"/>
          <w:szCs w:val="24"/>
        </w:rPr>
        <w:t xml:space="preserve">execução de reforma na </w:t>
      </w:r>
      <w:r w:rsidR="00985095">
        <w:rPr>
          <w:rFonts w:ascii="Arial" w:hAnsi="Arial" w:cs="Arial"/>
          <w:bCs/>
          <w:sz w:val="24"/>
          <w:szCs w:val="24"/>
        </w:rPr>
        <w:t>EMEI Ademar Ferrari</w:t>
      </w:r>
      <w:r w:rsidR="002B54BA">
        <w:rPr>
          <w:rFonts w:ascii="Arial" w:hAnsi="Arial" w:cs="Arial"/>
          <w:bCs/>
          <w:sz w:val="24"/>
          <w:szCs w:val="24"/>
        </w:rPr>
        <w:t xml:space="preserve">, situada na </w:t>
      </w:r>
      <w:r w:rsidR="008B2E18">
        <w:rPr>
          <w:rFonts w:ascii="Arial" w:hAnsi="Arial" w:cs="Arial"/>
          <w:bCs/>
          <w:sz w:val="24"/>
          <w:szCs w:val="24"/>
        </w:rPr>
        <w:t>Rua</w:t>
      </w:r>
      <w:r w:rsidR="002B54BA">
        <w:rPr>
          <w:rFonts w:ascii="Arial" w:hAnsi="Arial" w:cs="Arial"/>
          <w:bCs/>
          <w:sz w:val="24"/>
          <w:szCs w:val="24"/>
        </w:rPr>
        <w:t xml:space="preserve"> </w:t>
      </w:r>
      <w:r w:rsidR="00985095">
        <w:rPr>
          <w:rFonts w:ascii="Arial" w:hAnsi="Arial" w:cs="Arial"/>
          <w:bCs/>
          <w:sz w:val="24"/>
          <w:szCs w:val="24"/>
        </w:rPr>
        <w:t xml:space="preserve">Serra </w:t>
      </w:r>
      <w:proofErr w:type="spellStart"/>
      <w:r w:rsidR="00985095">
        <w:rPr>
          <w:rFonts w:ascii="Arial" w:hAnsi="Arial" w:cs="Arial"/>
          <w:bCs/>
          <w:sz w:val="24"/>
          <w:szCs w:val="24"/>
        </w:rPr>
        <w:t>Mailaski</w:t>
      </w:r>
      <w:proofErr w:type="spellEnd"/>
      <w:r w:rsidR="002B54BA">
        <w:rPr>
          <w:rFonts w:ascii="Arial" w:hAnsi="Arial" w:cs="Arial"/>
          <w:bCs/>
          <w:sz w:val="24"/>
          <w:szCs w:val="24"/>
        </w:rPr>
        <w:t xml:space="preserve">, </w:t>
      </w:r>
      <w:r w:rsidR="00985095">
        <w:rPr>
          <w:rFonts w:ascii="Arial" w:hAnsi="Arial" w:cs="Arial"/>
          <w:bCs/>
          <w:sz w:val="24"/>
          <w:szCs w:val="24"/>
        </w:rPr>
        <w:t>40</w:t>
      </w:r>
      <w:r w:rsidR="002B54BA">
        <w:rPr>
          <w:rFonts w:ascii="Arial" w:hAnsi="Arial" w:cs="Arial"/>
          <w:bCs/>
          <w:sz w:val="24"/>
          <w:szCs w:val="24"/>
        </w:rPr>
        <w:t xml:space="preserve">0 – Jardim </w:t>
      </w:r>
      <w:r w:rsidR="00985095">
        <w:rPr>
          <w:rFonts w:ascii="Arial" w:hAnsi="Arial" w:cs="Arial"/>
          <w:bCs/>
          <w:sz w:val="24"/>
          <w:szCs w:val="24"/>
        </w:rPr>
        <w:t>Planalto</w:t>
      </w:r>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336614">
        <w:rPr>
          <w:rFonts w:ascii="Arial" w:hAnsi="Arial" w:cs="Arial"/>
          <w:sz w:val="24"/>
          <w:szCs w:val="24"/>
        </w:rPr>
        <w:t>600</w:t>
      </w:r>
      <w:r w:rsidR="00D578C1">
        <w:rPr>
          <w:rFonts w:ascii="Arial" w:hAnsi="Arial" w:cs="Arial"/>
          <w:sz w:val="24"/>
          <w:szCs w:val="24"/>
        </w:rPr>
        <w:t>.</w:t>
      </w:r>
      <w:r w:rsidR="00336614">
        <w:rPr>
          <w:rFonts w:ascii="Arial" w:hAnsi="Arial" w:cs="Arial"/>
          <w:sz w:val="24"/>
          <w:szCs w:val="24"/>
        </w:rPr>
        <w:t>39</w:t>
      </w:r>
      <w:r w:rsidR="008B137C">
        <w:rPr>
          <w:rFonts w:ascii="Arial" w:hAnsi="Arial" w:cs="Arial"/>
          <w:sz w:val="24"/>
          <w:szCs w:val="24"/>
        </w:rPr>
        <w:t>3</w:t>
      </w:r>
      <w:r w:rsidR="00D578C1">
        <w:rPr>
          <w:rFonts w:ascii="Arial" w:hAnsi="Arial" w:cs="Arial"/>
          <w:sz w:val="24"/>
          <w:szCs w:val="24"/>
        </w:rPr>
        <w:t>,</w:t>
      </w:r>
      <w:r w:rsidR="00336614">
        <w:rPr>
          <w:rFonts w:ascii="Arial" w:hAnsi="Arial" w:cs="Arial"/>
          <w:sz w:val="24"/>
          <w:szCs w:val="24"/>
        </w:rPr>
        <w:t>96</w:t>
      </w:r>
      <w:r w:rsidR="0081290C">
        <w:rPr>
          <w:rFonts w:ascii="Arial" w:hAnsi="Arial" w:cs="Arial"/>
          <w:sz w:val="24"/>
          <w:szCs w:val="24"/>
        </w:rPr>
        <w:t xml:space="preserve"> </w:t>
      </w:r>
      <w:r w:rsidR="002867A6">
        <w:rPr>
          <w:rFonts w:ascii="Arial" w:hAnsi="Arial" w:cs="Arial"/>
          <w:sz w:val="24"/>
          <w:szCs w:val="24"/>
        </w:rPr>
        <w:t>(</w:t>
      </w:r>
      <w:proofErr w:type="gramStart"/>
      <w:r w:rsidR="00955379">
        <w:rPr>
          <w:rFonts w:ascii="Arial" w:hAnsi="Arial" w:cs="Arial"/>
          <w:sz w:val="24"/>
          <w:szCs w:val="24"/>
        </w:rPr>
        <w:t>seisc</w:t>
      </w:r>
      <w:r w:rsidR="00CB5C7C">
        <w:rPr>
          <w:rFonts w:ascii="Arial" w:hAnsi="Arial" w:cs="Arial"/>
          <w:sz w:val="24"/>
          <w:szCs w:val="24"/>
        </w:rPr>
        <w:t>entos</w:t>
      </w:r>
      <w:r w:rsidR="00EF0D36">
        <w:rPr>
          <w:rFonts w:ascii="Arial" w:hAnsi="Arial" w:cs="Arial"/>
          <w:sz w:val="24"/>
          <w:szCs w:val="24"/>
        </w:rPr>
        <w:t xml:space="preserve"> mil, </w:t>
      </w:r>
      <w:r w:rsidR="00955379">
        <w:rPr>
          <w:rFonts w:ascii="Arial" w:hAnsi="Arial" w:cs="Arial"/>
          <w:sz w:val="24"/>
          <w:szCs w:val="24"/>
        </w:rPr>
        <w:t>trez</w:t>
      </w:r>
      <w:r w:rsidR="00EF0D36">
        <w:rPr>
          <w:rFonts w:ascii="Arial" w:hAnsi="Arial" w:cs="Arial"/>
          <w:sz w:val="24"/>
          <w:szCs w:val="24"/>
        </w:rPr>
        <w:t>ento</w:t>
      </w:r>
      <w:r w:rsidR="00FE2420">
        <w:rPr>
          <w:rFonts w:ascii="Arial" w:hAnsi="Arial" w:cs="Arial"/>
          <w:sz w:val="24"/>
          <w:szCs w:val="24"/>
        </w:rPr>
        <w:t xml:space="preserve">s </w:t>
      </w:r>
      <w:r w:rsidR="00EF0D36">
        <w:rPr>
          <w:rFonts w:ascii="Arial" w:hAnsi="Arial" w:cs="Arial"/>
          <w:sz w:val="24"/>
          <w:szCs w:val="24"/>
        </w:rPr>
        <w:t xml:space="preserve">e </w:t>
      </w:r>
      <w:r w:rsidR="00955379">
        <w:rPr>
          <w:rFonts w:ascii="Arial" w:hAnsi="Arial" w:cs="Arial"/>
          <w:sz w:val="24"/>
          <w:szCs w:val="24"/>
        </w:rPr>
        <w:t>noventa</w:t>
      </w:r>
      <w:r w:rsidR="00633E92">
        <w:rPr>
          <w:rFonts w:ascii="Arial" w:hAnsi="Arial" w:cs="Arial"/>
          <w:sz w:val="24"/>
          <w:szCs w:val="24"/>
        </w:rPr>
        <w:t xml:space="preserve"> e</w:t>
      </w:r>
      <w:proofErr w:type="gramEnd"/>
      <w:r w:rsidR="00633E92">
        <w:rPr>
          <w:rFonts w:ascii="Arial" w:hAnsi="Arial" w:cs="Arial"/>
          <w:sz w:val="24"/>
          <w:szCs w:val="24"/>
        </w:rPr>
        <w:t xml:space="preserve"> </w:t>
      </w:r>
      <w:r w:rsidR="00CB5C7C">
        <w:rPr>
          <w:rFonts w:ascii="Arial" w:hAnsi="Arial" w:cs="Arial"/>
          <w:sz w:val="24"/>
          <w:szCs w:val="24"/>
        </w:rPr>
        <w:t>três</w:t>
      </w:r>
      <w:r w:rsidR="00EF0D36">
        <w:rPr>
          <w:rFonts w:ascii="Arial" w:hAnsi="Arial" w:cs="Arial"/>
          <w:sz w:val="24"/>
          <w:szCs w:val="24"/>
        </w:rPr>
        <w:t xml:space="preserve"> reais e </w:t>
      </w:r>
      <w:r w:rsidR="00955379">
        <w:rPr>
          <w:rFonts w:ascii="Arial" w:hAnsi="Arial" w:cs="Arial"/>
          <w:sz w:val="24"/>
          <w:szCs w:val="24"/>
        </w:rPr>
        <w:t>nov</w:t>
      </w:r>
      <w:r w:rsidR="00EF0D36">
        <w:rPr>
          <w:rFonts w:ascii="Arial" w:hAnsi="Arial" w:cs="Arial"/>
          <w:sz w:val="24"/>
          <w:szCs w:val="24"/>
        </w:rPr>
        <w:t xml:space="preserve">enta e </w:t>
      </w:r>
      <w:r w:rsidR="00955379">
        <w:rPr>
          <w:rFonts w:ascii="Arial" w:hAnsi="Arial" w:cs="Arial"/>
          <w:sz w:val="24"/>
          <w:szCs w:val="24"/>
        </w:rPr>
        <w:t>seis</w:t>
      </w:r>
      <w:r w:rsidR="00EF0D36">
        <w:rPr>
          <w:rFonts w:ascii="Arial" w:hAnsi="Arial" w:cs="Arial"/>
          <w:sz w:val="24"/>
          <w:szCs w:val="24"/>
        </w:rPr>
        <w:t xml:space="preserve"> </w:t>
      </w:r>
      <w:r w:rsidR="00FE2420">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D024F8">
        <w:rPr>
          <w:rFonts w:ascii="Arial" w:hAnsi="Arial" w:cs="Arial"/>
          <w:sz w:val="24"/>
          <w:szCs w:val="24"/>
        </w:rPr>
        <w:t>18</w:t>
      </w:r>
      <w:r w:rsidR="00A24EF3">
        <w:rPr>
          <w:rFonts w:ascii="Arial" w:hAnsi="Arial" w:cs="Arial"/>
          <w:sz w:val="24"/>
          <w:szCs w:val="24"/>
        </w:rPr>
        <w:t xml:space="preserve">0 </w:t>
      </w:r>
      <w:r w:rsidR="00A24EF3" w:rsidRPr="00742FF4">
        <w:rPr>
          <w:rFonts w:ascii="Arial" w:hAnsi="Arial" w:cs="Arial"/>
          <w:sz w:val="24"/>
          <w:szCs w:val="24"/>
        </w:rPr>
        <w:t>(</w:t>
      </w:r>
      <w:r w:rsidR="00D024F8">
        <w:rPr>
          <w:rFonts w:ascii="Arial" w:hAnsi="Arial" w:cs="Arial"/>
          <w:sz w:val="24"/>
          <w:szCs w:val="24"/>
        </w:rPr>
        <w:t>cento</w:t>
      </w:r>
      <w:r w:rsidR="005C3665">
        <w:rPr>
          <w:rFonts w:ascii="Arial" w:hAnsi="Arial" w:cs="Arial"/>
          <w:sz w:val="24"/>
          <w:szCs w:val="24"/>
        </w:rPr>
        <w:t xml:space="preserve"> e </w:t>
      </w:r>
      <w:r w:rsidR="00D024F8">
        <w:rPr>
          <w:rFonts w:ascii="Arial" w:hAnsi="Arial" w:cs="Arial"/>
          <w:sz w:val="24"/>
          <w:szCs w:val="24"/>
        </w:rPr>
        <w:t>oit</w:t>
      </w:r>
      <w:r w:rsidR="005C3665">
        <w:rPr>
          <w:rFonts w:ascii="Arial" w:hAnsi="Arial" w:cs="Arial"/>
          <w:sz w:val="24"/>
          <w:szCs w:val="24"/>
        </w:rPr>
        <w:t>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931663">
        <w:rPr>
          <w:rFonts w:ascii="Arial" w:hAnsi="Arial" w:cs="Arial"/>
          <w:sz w:val="24"/>
          <w:szCs w:val="24"/>
        </w:rPr>
        <w:t>6</w:t>
      </w:r>
      <w:r w:rsidR="00F81115">
        <w:rPr>
          <w:rFonts w:ascii="Arial" w:hAnsi="Arial" w:cs="Arial"/>
          <w:sz w:val="24"/>
          <w:szCs w:val="24"/>
        </w:rPr>
        <w:t>.</w:t>
      </w:r>
      <w:r w:rsidR="00931663">
        <w:rPr>
          <w:rFonts w:ascii="Arial" w:hAnsi="Arial" w:cs="Arial"/>
          <w:sz w:val="24"/>
          <w:szCs w:val="24"/>
        </w:rPr>
        <w:t>003</w:t>
      </w:r>
      <w:r w:rsidR="00F81115">
        <w:rPr>
          <w:rFonts w:ascii="Arial" w:hAnsi="Arial" w:cs="Arial"/>
          <w:sz w:val="24"/>
          <w:szCs w:val="24"/>
        </w:rPr>
        <w:t>,</w:t>
      </w:r>
      <w:r w:rsidR="00931663">
        <w:rPr>
          <w:rFonts w:ascii="Arial" w:hAnsi="Arial" w:cs="Arial"/>
          <w:sz w:val="24"/>
          <w:szCs w:val="24"/>
        </w:rPr>
        <w:t>9</w:t>
      </w:r>
      <w:r w:rsidR="00F81115">
        <w:rPr>
          <w:rFonts w:ascii="Arial" w:hAnsi="Arial" w:cs="Arial"/>
          <w:sz w:val="24"/>
          <w:szCs w:val="24"/>
        </w:rPr>
        <w:t>3</w:t>
      </w:r>
      <w:r w:rsidR="00AE60AB">
        <w:rPr>
          <w:rFonts w:ascii="Arial" w:hAnsi="Arial" w:cs="Arial"/>
          <w:sz w:val="24"/>
          <w:szCs w:val="24"/>
        </w:rPr>
        <w:t xml:space="preserve"> </w:t>
      </w:r>
      <w:r w:rsidR="00174DED" w:rsidRPr="00A1129D">
        <w:rPr>
          <w:rFonts w:ascii="Arial" w:hAnsi="Arial" w:cs="Arial"/>
          <w:sz w:val="24"/>
          <w:szCs w:val="24"/>
        </w:rPr>
        <w:t>(</w:t>
      </w:r>
      <w:r w:rsidR="006746D4">
        <w:rPr>
          <w:rFonts w:ascii="Arial" w:hAnsi="Arial" w:cs="Arial"/>
          <w:sz w:val="24"/>
          <w:szCs w:val="24"/>
        </w:rPr>
        <w:t>seis</w:t>
      </w:r>
      <w:r w:rsidR="00AE60AB">
        <w:rPr>
          <w:rFonts w:ascii="Arial" w:hAnsi="Arial" w:cs="Arial"/>
          <w:sz w:val="24"/>
          <w:szCs w:val="24"/>
        </w:rPr>
        <w:t xml:space="preserve"> mil, </w:t>
      </w:r>
      <w:r w:rsidR="006746D4">
        <w:rPr>
          <w:rFonts w:ascii="Arial" w:hAnsi="Arial" w:cs="Arial"/>
          <w:sz w:val="24"/>
          <w:szCs w:val="24"/>
        </w:rPr>
        <w:t>três</w:t>
      </w:r>
      <w:r w:rsidR="00846FD7">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9F754F">
        <w:rPr>
          <w:rFonts w:ascii="Arial" w:hAnsi="Arial" w:cs="Arial"/>
          <w:sz w:val="24"/>
          <w:szCs w:val="24"/>
        </w:rPr>
        <w:t xml:space="preserve">vinte e </w:t>
      </w:r>
      <w:r w:rsidR="006746D4">
        <w:rPr>
          <w:rFonts w:ascii="Arial" w:hAnsi="Arial" w:cs="Arial"/>
          <w:sz w:val="24"/>
          <w:szCs w:val="24"/>
        </w:rPr>
        <w:t xml:space="preserve">noventa e </w:t>
      </w:r>
      <w:r w:rsidR="00F81115">
        <w:rPr>
          <w:rFonts w:ascii="Arial" w:hAnsi="Arial" w:cs="Arial"/>
          <w:sz w:val="24"/>
          <w:szCs w:val="24"/>
        </w:rPr>
        <w:t>três</w:t>
      </w:r>
      <w:r w:rsidR="009F754F">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056BC1">
        <w:rPr>
          <w:rFonts w:ascii="Arial" w:hAnsi="Arial" w:cs="Arial"/>
          <w:b/>
          <w:bCs/>
          <w:sz w:val="24"/>
          <w:szCs w:val="24"/>
        </w:rPr>
        <w:t xml:space="preserve">1649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BF3F5C">
        <w:rPr>
          <w:rFonts w:ascii="Arial" w:hAnsi="Arial" w:cs="Arial"/>
          <w:b/>
          <w:bCs/>
          <w:sz w:val="24"/>
          <w:szCs w:val="24"/>
        </w:rPr>
        <w:t>08</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056BC1">
        <w:rPr>
          <w:rFonts w:ascii="Arial" w:hAnsi="Arial" w:cs="Arial"/>
          <w:b/>
          <w:bCs/>
          <w:sz w:val="24"/>
          <w:szCs w:val="24"/>
        </w:rPr>
        <w:t xml:space="preserve">1649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BF3F5C">
        <w:rPr>
          <w:rFonts w:ascii="Arial" w:hAnsi="Arial" w:cs="Arial"/>
          <w:b/>
          <w:bCs/>
          <w:sz w:val="24"/>
          <w:szCs w:val="24"/>
        </w:rPr>
        <w:t>08</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2C115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E75631">
        <w:trPr>
          <w:trHeight w:val="672"/>
        </w:trPr>
        <w:tc>
          <w:tcPr>
            <w:tcW w:w="9851" w:type="dxa"/>
            <w:tcBorders>
              <w:top w:val="nil"/>
              <w:left w:val="single" w:sz="8" w:space="0" w:color="auto"/>
              <w:bottom w:val="single" w:sz="4" w:space="0" w:color="auto"/>
              <w:right w:val="single" w:sz="8" w:space="0" w:color="auto"/>
            </w:tcBorders>
            <w:shd w:val="clear" w:color="auto" w:fill="auto"/>
            <w:vAlign w:val="center"/>
          </w:tcPr>
          <w:p w:rsidR="00191989" w:rsidRPr="006F3EE4" w:rsidRDefault="002923F8" w:rsidP="00AE2474">
            <w:pPr>
              <w:jc w:val="both"/>
              <w:rPr>
                <w:rFonts w:ascii="Verdana" w:hAnsi="Verdana" w:cs="Calibri"/>
                <w:color w:val="000000"/>
                <w:sz w:val="22"/>
                <w:szCs w:val="22"/>
              </w:rPr>
            </w:pPr>
            <w:r>
              <w:rPr>
                <w:rFonts w:ascii="Verdana" w:hAnsi="Verdana" w:cs="Calibri"/>
                <w:color w:val="000000"/>
                <w:sz w:val="22"/>
                <w:szCs w:val="22"/>
              </w:rPr>
              <w:t xml:space="preserve">Execução piso </w:t>
            </w:r>
            <w:proofErr w:type="spellStart"/>
            <w:r>
              <w:rPr>
                <w:rFonts w:ascii="Verdana" w:hAnsi="Verdana" w:cs="Calibri"/>
                <w:color w:val="000000"/>
                <w:sz w:val="22"/>
                <w:szCs w:val="22"/>
              </w:rPr>
              <w:t>vinílico</w:t>
            </w:r>
            <w:proofErr w:type="spellEnd"/>
            <w:r>
              <w:rPr>
                <w:rFonts w:ascii="Verdana" w:hAnsi="Verdana" w:cs="Calibri"/>
                <w:color w:val="000000"/>
                <w:sz w:val="22"/>
                <w:szCs w:val="22"/>
              </w:rPr>
              <w:t xml:space="preserve"> </w:t>
            </w:r>
            <w:proofErr w:type="spellStart"/>
            <w:proofErr w:type="gramStart"/>
            <w:r>
              <w:rPr>
                <w:rFonts w:ascii="Verdana" w:hAnsi="Verdana" w:cs="Calibri"/>
                <w:color w:val="000000"/>
                <w:sz w:val="22"/>
                <w:szCs w:val="22"/>
              </w:rPr>
              <w:t>semi-flexível</w:t>
            </w:r>
            <w:proofErr w:type="spellEnd"/>
            <w:proofErr w:type="gramEnd"/>
            <w:r>
              <w:rPr>
                <w:rFonts w:ascii="Verdana" w:hAnsi="Verdana" w:cs="Calibri"/>
                <w:color w:val="000000"/>
                <w:sz w:val="22"/>
                <w:szCs w:val="22"/>
              </w:rPr>
              <w:t xml:space="preserve"> em placas</w:t>
            </w:r>
          </w:p>
        </w:tc>
      </w:tr>
      <w:tr w:rsidR="00191989" w:rsidRPr="006F3EE4" w:rsidTr="00E75631">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Pr="006F3EE4" w:rsidRDefault="00EE68D4" w:rsidP="00AE2474">
            <w:pPr>
              <w:jc w:val="both"/>
              <w:rPr>
                <w:rFonts w:ascii="Verdana" w:hAnsi="Verdana" w:cs="Calibri"/>
                <w:color w:val="000000"/>
                <w:sz w:val="22"/>
                <w:szCs w:val="22"/>
              </w:rPr>
            </w:pPr>
            <w:proofErr w:type="gramStart"/>
            <w:r>
              <w:rPr>
                <w:rFonts w:ascii="Verdana" w:hAnsi="Verdana" w:cs="Calibri"/>
                <w:color w:val="000000"/>
                <w:sz w:val="22"/>
                <w:szCs w:val="22"/>
              </w:rPr>
              <w:lastRenderedPageBreak/>
              <w:t>Execução piso</w:t>
            </w:r>
            <w:proofErr w:type="gramEnd"/>
            <w:r>
              <w:rPr>
                <w:rFonts w:ascii="Verdana" w:hAnsi="Verdana" w:cs="Calibri"/>
                <w:color w:val="000000"/>
                <w:sz w:val="22"/>
                <w:szCs w:val="22"/>
              </w:rPr>
              <w:t xml:space="preserve"> em placa de concreto permeável </w:t>
            </w:r>
            <w:proofErr w:type="spellStart"/>
            <w:r>
              <w:rPr>
                <w:rFonts w:ascii="Verdana" w:hAnsi="Verdana" w:cs="Calibri"/>
                <w:color w:val="000000"/>
                <w:sz w:val="22"/>
                <w:szCs w:val="22"/>
              </w:rPr>
              <w:t>drenante</w:t>
            </w:r>
            <w:proofErr w:type="spellEnd"/>
          </w:p>
        </w:tc>
      </w:tr>
      <w:tr w:rsidR="00191989"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Pr="006F3EE4" w:rsidRDefault="00EE68D4" w:rsidP="00AE2474">
            <w:pPr>
              <w:jc w:val="both"/>
              <w:rPr>
                <w:rFonts w:ascii="Verdana" w:hAnsi="Verdana" w:cs="Calibri"/>
                <w:color w:val="000000"/>
                <w:sz w:val="22"/>
                <w:szCs w:val="22"/>
              </w:rPr>
            </w:pPr>
            <w:r>
              <w:rPr>
                <w:rFonts w:ascii="Verdana" w:hAnsi="Verdana" w:cs="Calibri"/>
                <w:color w:val="000000"/>
                <w:sz w:val="22"/>
                <w:szCs w:val="22"/>
              </w:rPr>
              <w:t>Execução de pintura com tinta esmalte sintética</w:t>
            </w:r>
          </w:p>
        </w:tc>
      </w:tr>
      <w:tr w:rsidR="00191989"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Default="00EE68D4" w:rsidP="00AE2474">
            <w:pPr>
              <w:jc w:val="both"/>
              <w:rPr>
                <w:rFonts w:ascii="Verdana" w:hAnsi="Verdana" w:cs="Calibri"/>
                <w:color w:val="000000"/>
                <w:sz w:val="22"/>
                <w:szCs w:val="22"/>
              </w:rPr>
            </w:pPr>
            <w:r>
              <w:rPr>
                <w:rFonts w:ascii="Verdana" w:hAnsi="Verdana" w:cs="Calibri"/>
                <w:color w:val="000000"/>
                <w:sz w:val="22"/>
                <w:szCs w:val="22"/>
              </w:rPr>
              <w:t xml:space="preserve">Execução de gradil de ferro perfilado, tipo </w:t>
            </w:r>
            <w:proofErr w:type="gramStart"/>
            <w:r>
              <w:rPr>
                <w:rFonts w:ascii="Verdana" w:hAnsi="Verdana" w:cs="Calibri"/>
                <w:color w:val="000000"/>
                <w:sz w:val="22"/>
                <w:szCs w:val="22"/>
              </w:rPr>
              <w:t>parque</w:t>
            </w:r>
            <w:proofErr w:type="gramEnd"/>
          </w:p>
        </w:tc>
      </w:tr>
      <w:tr w:rsidR="00191989"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Default="00EE68D4" w:rsidP="00AE2474">
            <w:pPr>
              <w:jc w:val="both"/>
              <w:rPr>
                <w:rFonts w:ascii="Verdana" w:hAnsi="Verdana" w:cs="Calibri"/>
                <w:color w:val="000000"/>
                <w:sz w:val="22"/>
                <w:szCs w:val="22"/>
              </w:rPr>
            </w:pPr>
            <w:r>
              <w:rPr>
                <w:rFonts w:ascii="Verdana" w:hAnsi="Verdana" w:cs="Calibri"/>
                <w:color w:val="000000"/>
                <w:sz w:val="22"/>
                <w:szCs w:val="22"/>
              </w:rPr>
              <w:t xml:space="preserve">Execução de </w:t>
            </w:r>
            <w:proofErr w:type="spellStart"/>
            <w:r>
              <w:rPr>
                <w:rFonts w:ascii="Verdana" w:hAnsi="Verdana" w:cs="Calibri"/>
                <w:color w:val="000000"/>
                <w:sz w:val="22"/>
                <w:szCs w:val="22"/>
              </w:rPr>
              <w:t>telhamento</w:t>
            </w:r>
            <w:proofErr w:type="spellEnd"/>
            <w:r>
              <w:rPr>
                <w:rFonts w:ascii="Verdana" w:hAnsi="Verdana" w:cs="Calibri"/>
                <w:color w:val="000000"/>
                <w:sz w:val="22"/>
                <w:szCs w:val="22"/>
              </w:rPr>
              <w:t xml:space="preserve"> com telha metálica </w:t>
            </w:r>
            <w:proofErr w:type="spellStart"/>
            <w:r>
              <w:rPr>
                <w:rFonts w:ascii="Verdana" w:hAnsi="Verdana" w:cs="Calibri"/>
                <w:color w:val="000000"/>
                <w:sz w:val="22"/>
                <w:szCs w:val="22"/>
              </w:rPr>
              <w:t>termoacústica</w:t>
            </w:r>
            <w:proofErr w:type="spellEnd"/>
          </w:p>
        </w:tc>
      </w:tr>
      <w:tr w:rsidR="00EE68D4"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E68D4" w:rsidRDefault="00BA0F0C" w:rsidP="00AE2474">
            <w:pPr>
              <w:jc w:val="both"/>
              <w:rPr>
                <w:rFonts w:ascii="Verdana" w:hAnsi="Verdana" w:cs="Calibri"/>
                <w:color w:val="000000"/>
                <w:sz w:val="22"/>
                <w:szCs w:val="22"/>
              </w:rPr>
            </w:pPr>
            <w:r>
              <w:rPr>
                <w:rFonts w:ascii="Verdana" w:hAnsi="Verdana" w:cs="Calibri"/>
                <w:color w:val="000000"/>
                <w:sz w:val="22"/>
                <w:szCs w:val="22"/>
              </w:rPr>
              <w:t>Execução de fundação com 30 cm de espessura</w:t>
            </w:r>
          </w:p>
        </w:tc>
      </w:tr>
      <w:tr w:rsidR="00EE68D4"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E68D4" w:rsidRDefault="00D05584" w:rsidP="00AE2474">
            <w:pPr>
              <w:jc w:val="both"/>
              <w:rPr>
                <w:rFonts w:ascii="Verdana" w:hAnsi="Verdana" w:cs="Calibri"/>
                <w:color w:val="000000"/>
                <w:sz w:val="22"/>
                <w:szCs w:val="22"/>
              </w:rPr>
            </w:pPr>
            <w:r>
              <w:rPr>
                <w:rFonts w:ascii="Verdana" w:hAnsi="Verdana" w:cs="Calibri"/>
                <w:color w:val="000000"/>
                <w:sz w:val="22"/>
                <w:szCs w:val="22"/>
              </w:rPr>
              <w:t xml:space="preserve">Execução de serviço de </w:t>
            </w:r>
            <w:proofErr w:type="spellStart"/>
            <w:r>
              <w:rPr>
                <w:rFonts w:ascii="Verdana" w:hAnsi="Verdana" w:cs="Calibri"/>
                <w:color w:val="000000"/>
                <w:sz w:val="22"/>
                <w:szCs w:val="22"/>
              </w:rPr>
              <w:t>contrapiso</w:t>
            </w:r>
            <w:proofErr w:type="spellEnd"/>
          </w:p>
        </w:tc>
      </w:tr>
      <w:tr w:rsidR="00D05584"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D05584" w:rsidRDefault="00D05584" w:rsidP="00AE2474">
            <w:pPr>
              <w:jc w:val="both"/>
              <w:rPr>
                <w:rFonts w:ascii="Verdana" w:hAnsi="Verdana" w:cs="Calibri"/>
                <w:color w:val="000000"/>
                <w:sz w:val="22"/>
                <w:szCs w:val="22"/>
              </w:rPr>
            </w:pPr>
            <w:r>
              <w:rPr>
                <w:rFonts w:ascii="Verdana" w:hAnsi="Verdana" w:cs="Calibri"/>
                <w:color w:val="000000"/>
                <w:sz w:val="22"/>
                <w:szCs w:val="22"/>
              </w:rPr>
              <w:t>Execução de revestimento cerâmica para paredes</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FA5A36" w:rsidRDefault="00FA5A36"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lastRenderedPageBreak/>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2C115A">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E75631">
        <w:trPr>
          <w:trHeight w:val="672"/>
        </w:trPr>
        <w:tc>
          <w:tcPr>
            <w:tcW w:w="7441" w:type="dxa"/>
            <w:tcBorders>
              <w:top w:val="nil"/>
              <w:left w:val="single" w:sz="8" w:space="0" w:color="auto"/>
              <w:bottom w:val="single" w:sz="4" w:space="0" w:color="auto"/>
              <w:right w:val="single" w:sz="8" w:space="0" w:color="auto"/>
            </w:tcBorders>
            <w:shd w:val="clear" w:color="auto" w:fill="auto"/>
            <w:vAlign w:val="center"/>
          </w:tcPr>
          <w:p w:rsidR="007D0DFA" w:rsidRPr="006F3EE4" w:rsidRDefault="006A394B" w:rsidP="00D04CEE">
            <w:pPr>
              <w:jc w:val="both"/>
              <w:rPr>
                <w:rFonts w:ascii="Verdana" w:hAnsi="Verdana" w:cs="Calibri"/>
                <w:color w:val="000000"/>
                <w:sz w:val="22"/>
                <w:szCs w:val="22"/>
              </w:rPr>
            </w:pPr>
            <w:r>
              <w:rPr>
                <w:rFonts w:ascii="Verdana" w:hAnsi="Verdana" w:cs="Calibri"/>
                <w:color w:val="000000"/>
                <w:sz w:val="22"/>
                <w:szCs w:val="22"/>
              </w:rPr>
              <w:t xml:space="preserve">Execução piso </w:t>
            </w:r>
            <w:proofErr w:type="spellStart"/>
            <w:r>
              <w:rPr>
                <w:rFonts w:ascii="Verdana" w:hAnsi="Verdana" w:cs="Calibri"/>
                <w:color w:val="000000"/>
                <w:sz w:val="22"/>
                <w:szCs w:val="22"/>
              </w:rPr>
              <w:t>vinílico</w:t>
            </w:r>
            <w:proofErr w:type="spellEnd"/>
            <w:r>
              <w:rPr>
                <w:rFonts w:ascii="Verdana" w:hAnsi="Verdana" w:cs="Calibri"/>
                <w:color w:val="000000"/>
                <w:sz w:val="22"/>
                <w:szCs w:val="22"/>
              </w:rPr>
              <w:t xml:space="preserve"> </w:t>
            </w:r>
            <w:proofErr w:type="spellStart"/>
            <w:proofErr w:type="gramStart"/>
            <w:r>
              <w:rPr>
                <w:rFonts w:ascii="Verdana" w:hAnsi="Verdana" w:cs="Calibri"/>
                <w:color w:val="000000"/>
                <w:sz w:val="22"/>
                <w:szCs w:val="22"/>
              </w:rPr>
              <w:t>semi-flexível</w:t>
            </w:r>
            <w:proofErr w:type="spellEnd"/>
            <w:proofErr w:type="gramEnd"/>
            <w:r>
              <w:rPr>
                <w:rFonts w:ascii="Verdana" w:hAnsi="Verdana" w:cs="Calibri"/>
                <w:color w:val="000000"/>
                <w:sz w:val="22"/>
                <w:szCs w:val="22"/>
              </w:rPr>
              <w:t xml:space="preserve"> em placas</w:t>
            </w:r>
          </w:p>
        </w:tc>
        <w:tc>
          <w:tcPr>
            <w:tcW w:w="1134" w:type="dxa"/>
            <w:tcBorders>
              <w:top w:val="nil"/>
              <w:left w:val="nil"/>
              <w:bottom w:val="single" w:sz="4" w:space="0" w:color="auto"/>
              <w:right w:val="single" w:sz="8" w:space="0" w:color="auto"/>
            </w:tcBorders>
            <w:shd w:val="clear" w:color="auto" w:fill="auto"/>
            <w:vAlign w:val="center"/>
          </w:tcPr>
          <w:p w:rsidR="007D0DFA" w:rsidRPr="006F3EE4" w:rsidRDefault="006A394B" w:rsidP="002C115A">
            <w:pPr>
              <w:jc w:val="center"/>
              <w:rPr>
                <w:rFonts w:ascii="Verdana" w:hAnsi="Verdana" w:cs="Calibri"/>
                <w:color w:val="000000"/>
                <w:sz w:val="22"/>
                <w:szCs w:val="22"/>
              </w:rPr>
            </w:pPr>
            <w:r>
              <w:rPr>
                <w:rFonts w:ascii="Verdana" w:hAnsi="Verdana" w:cs="Calibri"/>
                <w:color w:val="000000"/>
                <w:sz w:val="22"/>
                <w:szCs w:val="22"/>
              </w:rPr>
              <w:t>M2</w:t>
            </w:r>
          </w:p>
        </w:tc>
        <w:tc>
          <w:tcPr>
            <w:tcW w:w="1276" w:type="dxa"/>
            <w:tcBorders>
              <w:top w:val="nil"/>
              <w:left w:val="nil"/>
              <w:bottom w:val="single" w:sz="4" w:space="0" w:color="auto"/>
              <w:right w:val="single" w:sz="8" w:space="0" w:color="auto"/>
            </w:tcBorders>
            <w:shd w:val="clear" w:color="auto" w:fill="auto"/>
            <w:vAlign w:val="center"/>
          </w:tcPr>
          <w:p w:rsidR="007D0DFA" w:rsidRPr="006F3EE4" w:rsidRDefault="00E37BE1" w:rsidP="002C115A">
            <w:pPr>
              <w:jc w:val="center"/>
              <w:rPr>
                <w:rFonts w:ascii="Verdana" w:hAnsi="Verdana" w:cs="Calibri"/>
                <w:color w:val="000000"/>
                <w:sz w:val="22"/>
                <w:szCs w:val="22"/>
              </w:rPr>
            </w:pPr>
            <w:r>
              <w:rPr>
                <w:rFonts w:ascii="Verdana" w:hAnsi="Verdana" w:cs="Calibri"/>
                <w:color w:val="000000"/>
                <w:sz w:val="22"/>
                <w:szCs w:val="22"/>
              </w:rPr>
              <w:t>104</w:t>
            </w:r>
          </w:p>
        </w:tc>
      </w:tr>
      <w:tr w:rsidR="006A394B" w:rsidRPr="006F3EE4" w:rsidTr="00EE7A23">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tcPr>
          <w:p w:rsidR="006A394B" w:rsidRPr="006F3EE4" w:rsidRDefault="006A394B" w:rsidP="00B85AED">
            <w:pPr>
              <w:jc w:val="both"/>
              <w:rPr>
                <w:rFonts w:ascii="Verdana" w:hAnsi="Verdana" w:cs="Calibri"/>
                <w:color w:val="000000"/>
                <w:sz w:val="22"/>
                <w:szCs w:val="22"/>
              </w:rPr>
            </w:pPr>
            <w:proofErr w:type="gramStart"/>
            <w:r>
              <w:rPr>
                <w:rFonts w:ascii="Verdana" w:hAnsi="Verdana" w:cs="Calibri"/>
                <w:color w:val="000000"/>
                <w:sz w:val="22"/>
                <w:szCs w:val="22"/>
              </w:rPr>
              <w:t>Execução piso</w:t>
            </w:r>
            <w:proofErr w:type="gramEnd"/>
            <w:r>
              <w:rPr>
                <w:rFonts w:ascii="Verdana" w:hAnsi="Verdana" w:cs="Calibri"/>
                <w:color w:val="000000"/>
                <w:sz w:val="22"/>
                <w:szCs w:val="22"/>
              </w:rPr>
              <w:t xml:space="preserve"> em placa de concreto permeável </w:t>
            </w:r>
            <w:proofErr w:type="spellStart"/>
            <w:r>
              <w:rPr>
                <w:rFonts w:ascii="Verdana" w:hAnsi="Verdana" w:cs="Calibri"/>
                <w:color w:val="000000"/>
                <w:sz w:val="22"/>
                <w:szCs w:val="22"/>
              </w:rPr>
              <w:t>drenante</w:t>
            </w:r>
            <w:proofErr w:type="spellEnd"/>
          </w:p>
        </w:tc>
        <w:tc>
          <w:tcPr>
            <w:tcW w:w="1134" w:type="dxa"/>
            <w:tcBorders>
              <w:top w:val="single" w:sz="4" w:space="0" w:color="auto"/>
              <w:left w:val="nil"/>
              <w:bottom w:val="single" w:sz="8"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8" w:space="0" w:color="auto"/>
              <w:right w:val="single" w:sz="8" w:space="0" w:color="auto"/>
            </w:tcBorders>
            <w:shd w:val="clear" w:color="auto" w:fill="auto"/>
            <w:vAlign w:val="center"/>
          </w:tcPr>
          <w:p w:rsidR="006A394B" w:rsidRPr="006F3EE4" w:rsidRDefault="00E37BE1" w:rsidP="002C115A">
            <w:pPr>
              <w:jc w:val="center"/>
              <w:rPr>
                <w:rFonts w:ascii="Verdana" w:hAnsi="Verdana" w:cs="Calibri"/>
                <w:color w:val="000000"/>
                <w:sz w:val="22"/>
                <w:szCs w:val="22"/>
              </w:rPr>
            </w:pPr>
            <w:r>
              <w:rPr>
                <w:rFonts w:ascii="Verdana" w:hAnsi="Verdana" w:cs="Calibri"/>
                <w:color w:val="000000"/>
                <w:sz w:val="22"/>
                <w:szCs w:val="22"/>
              </w:rPr>
              <w:t>147</w:t>
            </w:r>
          </w:p>
        </w:tc>
      </w:tr>
      <w:tr w:rsidR="006A394B" w:rsidRPr="006F3EE4" w:rsidTr="00EE7A23">
        <w:trPr>
          <w:trHeight w:val="330"/>
        </w:trPr>
        <w:tc>
          <w:tcPr>
            <w:tcW w:w="7441" w:type="dxa"/>
            <w:tcBorders>
              <w:top w:val="nil"/>
              <w:left w:val="single" w:sz="8" w:space="0" w:color="auto"/>
              <w:bottom w:val="single" w:sz="4" w:space="0" w:color="auto"/>
              <w:right w:val="single" w:sz="8" w:space="0" w:color="auto"/>
            </w:tcBorders>
            <w:shd w:val="clear" w:color="auto" w:fill="auto"/>
            <w:vAlign w:val="center"/>
          </w:tcPr>
          <w:p w:rsidR="006A394B" w:rsidRPr="006F3EE4" w:rsidRDefault="006A394B" w:rsidP="00B85AED">
            <w:pPr>
              <w:jc w:val="both"/>
              <w:rPr>
                <w:rFonts w:ascii="Verdana" w:hAnsi="Verdana" w:cs="Calibri"/>
                <w:color w:val="000000"/>
                <w:sz w:val="22"/>
                <w:szCs w:val="22"/>
              </w:rPr>
            </w:pPr>
            <w:r>
              <w:rPr>
                <w:rFonts w:ascii="Verdana" w:hAnsi="Verdana" w:cs="Calibri"/>
                <w:color w:val="000000"/>
                <w:sz w:val="22"/>
                <w:szCs w:val="22"/>
              </w:rPr>
              <w:t>Execução de pintura com tinta esmalte sintética</w:t>
            </w:r>
          </w:p>
        </w:tc>
        <w:tc>
          <w:tcPr>
            <w:tcW w:w="1134" w:type="dxa"/>
            <w:tcBorders>
              <w:top w:val="nil"/>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nil"/>
              <w:left w:val="nil"/>
              <w:bottom w:val="single" w:sz="4" w:space="0" w:color="auto"/>
              <w:right w:val="single" w:sz="8" w:space="0" w:color="auto"/>
            </w:tcBorders>
            <w:shd w:val="clear" w:color="auto" w:fill="auto"/>
            <w:vAlign w:val="center"/>
          </w:tcPr>
          <w:p w:rsidR="006A394B" w:rsidRPr="006F3EE4" w:rsidRDefault="00E37BE1" w:rsidP="002C115A">
            <w:pPr>
              <w:jc w:val="center"/>
              <w:rPr>
                <w:rFonts w:ascii="Verdana" w:hAnsi="Verdana" w:cs="Calibri"/>
                <w:color w:val="000000"/>
                <w:sz w:val="22"/>
                <w:szCs w:val="22"/>
              </w:rPr>
            </w:pPr>
            <w:r>
              <w:rPr>
                <w:rFonts w:ascii="Verdana" w:hAnsi="Verdana" w:cs="Calibri"/>
                <w:color w:val="000000"/>
                <w:sz w:val="22"/>
                <w:szCs w:val="22"/>
              </w:rPr>
              <w:t>268</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 xml:space="preserve">Execução de gradil de ferro perfilado, tipo </w:t>
            </w:r>
            <w:proofErr w:type="gramStart"/>
            <w:r>
              <w:rPr>
                <w:rFonts w:ascii="Verdana" w:hAnsi="Verdana" w:cs="Calibri"/>
                <w:color w:val="000000"/>
                <w:sz w:val="22"/>
                <w:szCs w:val="22"/>
              </w:rPr>
              <w:t>parque</w:t>
            </w:r>
            <w:proofErr w:type="gramEnd"/>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C051CF">
            <w:pPr>
              <w:jc w:val="center"/>
              <w:rPr>
                <w:rFonts w:ascii="Verdana" w:hAnsi="Verdana" w:cs="Calibri"/>
                <w:color w:val="000000"/>
                <w:sz w:val="22"/>
                <w:szCs w:val="22"/>
              </w:rPr>
            </w:pPr>
            <w:r>
              <w:rPr>
                <w:rFonts w:ascii="Verdana" w:hAnsi="Verdana" w:cs="Calibri"/>
                <w:color w:val="000000"/>
                <w:sz w:val="22"/>
                <w:szCs w:val="22"/>
              </w:rPr>
              <w:t>28</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 xml:space="preserve">Execução de </w:t>
            </w:r>
            <w:proofErr w:type="spellStart"/>
            <w:r>
              <w:rPr>
                <w:rFonts w:ascii="Verdana" w:hAnsi="Verdana" w:cs="Calibri"/>
                <w:color w:val="000000"/>
                <w:sz w:val="22"/>
                <w:szCs w:val="22"/>
              </w:rPr>
              <w:t>telhamento</w:t>
            </w:r>
            <w:proofErr w:type="spellEnd"/>
            <w:r>
              <w:rPr>
                <w:rFonts w:ascii="Verdana" w:hAnsi="Verdana" w:cs="Calibri"/>
                <w:color w:val="000000"/>
                <w:sz w:val="22"/>
                <w:szCs w:val="22"/>
              </w:rPr>
              <w:t xml:space="preserve"> com telha metálica </w:t>
            </w:r>
            <w:proofErr w:type="spellStart"/>
            <w:r>
              <w:rPr>
                <w:rFonts w:ascii="Verdana" w:hAnsi="Verdana" w:cs="Calibri"/>
                <w:color w:val="000000"/>
                <w:sz w:val="22"/>
                <w:szCs w:val="22"/>
              </w:rPr>
              <w:t>termoacústica</w:t>
            </w:r>
            <w:proofErr w:type="spellEnd"/>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41</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Execução de fundação com 30 cm de espessura</w:t>
            </w:r>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17</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 xml:space="preserve">Execução de serviço de </w:t>
            </w:r>
            <w:proofErr w:type="spellStart"/>
            <w:r>
              <w:rPr>
                <w:rFonts w:ascii="Verdana" w:hAnsi="Verdana" w:cs="Calibri"/>
                <w:color w:val="000000"/>
                <w:sz w:val="22"/>
                <w:szCs w:val="22"/>
              </w:rPr>
              <w:t>contrapiso</w:t>
            </w:r>
            <w:proofErr w:type="spellEnd"/>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219</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Execução de revestimento cerâmica para paredes</w:t>
            </w:r>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121</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E57060">
        <w:rPr>
          <w:rFonts w:ascii="Arial" w:hAnsi="Arial" w:cs="Arial"/>
          <w:sz w:val="24"/>
          <w:szCs w:val="24"/>
        </w:rPr>
        <w:t>60</w:t>
      </w:r>
      <w:r w:rsidR="00A6489C">
        <w:rPr>
          <w:rFonts w:ascii="Arial" w:hAnsi="Arial" w:cs="Arial"/>
          <w:sz w:val="24"/>
          <w:szCs w:val="24"/>
        </w:rPr>
        <w:t>.</w:t>
      </w:r>
      <w:r w:rsidR="00E57060">
        <w:rPr>
          <w:rFonts w:ascii="Arial" w:hAnsi="Arial" w:cs="Arial"/>
          <w:sz w:val="24"/>
          <w:szCs w:val="24"/>
        </w:rPr>
        <w:t>039</w:t>
      </w:r>
      <w:r w:rsidR="00A6489C">
        <w:rPr>
          <w:rFonts w:ascii="Arial" w:hAnsi="Arial" w:cs="Arial"/>
          <w:sz w:val="24"/>
          <w:szCs w:val="24"/>
        </w:rPr>
        <w:t>,3</w:t>
      </w:r>
      <w:r w:rsidR="00E57060">
        <w:rPr>
          <w:rFonts w:ascii="Arial" w:hAnsi="Arial" w:cs="Arial"/>
          <w:sz w:val="24"/>
          <w:szCs w:val="24"/>
        </w:rPr>
        <w:t>9</w:t>
      </w:r>
      <w:r w:rsidR="005C7E93">
        <w:rPr>
          <w:rFonts w:ascii="Arial" w:hAnsi="Arial" w:cs="Arial"/>
          <w:sz w:val="24"/>
          <w:szCs w:val="24"/>
        </w:rPr>
        <w:t xml:space="preserve"> (</w:t>
      </w:r>
      <w:r w:rsidR="00082AB8">
        <w:rPr>
          <w:rFonts w:ascii="Arial" w:hAnsi="Arial" w:cs="Arial"/>
          <w:sz w:val="24"/>
          <w:szCs w:val="24"/>
        </w:rPr>
        <w:t>sessenta</w:t>
      </w:r>
      <w:r w:rsidR="005C7E93">
        <w:rPr>
          <w:rFonts w:ascii="Arial" w:hAnsi="Arial" w:cs="Arial"/>
          <w:sz w:val="24"/>
          <w:szCs w:val="24"/>
        </w:rPr>
        <w:t xml:space="preserve"> mil, </w:t>
      </w:r>
      <w:r w:rsidR="00082AB8">
        <w:rPr>
          <w:rFonts w:ascii="Arial" w:hAnsi="Arial" w:cs="Arial"/>
          <w:sz w:val="24"/>
          <w:szCs w:val="24"/>
        </w:rPr>
        <w:t>trinta e nove</w:t>
      </w:r>
      <w:r w:rsidR="00256A89">
        <w:rPr>
          <w:rFonts w:ascii="Arial" w:hAnsi="Arial" w:cs="Arial"/>
          <w:sz w:val="24"/>
          <w:szCs w:val="24"/>
        </w:rPr>
        <w:t xml:space="preserve"> </w:t>
      </w:r>
      <w:r w:rsidR="005C7E93">
        <w:rPr>
          <w:rFonts w:ascii="Arial" w:hAnsi="Arial" w:cs="Arial"/>
          <w:sz w:val="24"/>
          <w:szCs w:val="24"/>
        </w:rPr>
        <w:t xml:space="preserve">reais e </w:t>
      </w:r>
      <w:r w:rsidR="00A6489C">
        <w:rPr>
          <w:rFonts w:ascii="Arial" w:hAnsi="Arial" w:cs="Arial"/>
          <w:sz w:val="24"/>
          <w:szCs w:val="24"/>
        </w:rPr>
        <w:t>tri</w:t>
      </w:r>
      <w:r w:rsidR="00256A89">
        <w:rPr>
          <w:rFonts w:ascii="Arial" w:hAnsi="Arial" w:cs="Arial"/>
          <w:sz w:val="24"/>
          <w:szCs w:val="24"/>
        </w:rPr>
        <w:t xml:space="preserve">nta e </w:t>
      </w:r>
      <w:r w:rsidR="00082AB8">
        <w:rPr>
          <w:rFonts w:ascii="Arial" w:hAnsi="Arial" w:cs="Arial"/>
          <w:sz w:val="24"/>
          <w:szCs w:val="24"/>
        </w:rPr>
        <w:t>nov</w:t>
      </w:r>
      <w:r w:rsidR="00A6489C">
        <w:rPr>
          <w:rFonts w:ascii="Arial" w:hAnsi="Arial" w:cs="Arial"/>
          <w:sz w:val="24"/>
          <w:szCs w:val="24"/>
        </w:rPr>
        <w:t>e</w:t>
      </w:r>
      <w:r w:rsidR="00256A89">
        <w:rPr>
          <w:rFonts w:ascii="Arial" w:hAnsi="Arial" w:cs="Arial"/>
          <w:sz w:val="24"/>
          <w:szCs w:val="24"/>
        </w:rPr>
        <w:t xml:space="preserve">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BD535A" w:rsidRPr="00A1129D">
        <w:rPr>
          <w:rFonts w:ascii="Arial" w:hAnsi="Arial" w:cs="Arial"/>
          <w:sz w:val="24"/>
          <w:szCs w:val="24"/>
        </w:rPr>
        <w:t>R$</w:t>
      </w:r>
      <w:r w:rsidR="00BD535A">
        <w:rPr>
          <w:rFonts w:ascii="Arial" w:hAnsi="Arial" w:cs="Arial"/>
          <w:sz w:val="24"/>
          <w:szCs w:val="24"/>
        </w:rPr>
        <w:t xml:space="preserve"> 6.003,93 </w:t>
      </w:r>
      <w:r w:rsidR="00BD535A" w:rsidRPr="00A1129D">
        <w:rPr>
          <w:rFonts w:ascii="Arial" w:hAnsi="Arial" w:cs="Arial"/>
          <w:sz w:val="24"/>
          <w:szCs w:val="24"/>
        </w:rPr>
        <w:t>(</w:t>
      </w:r>
      <w:r w:rsidR="00BD535A">
        <w:rPr>
          <w:rFonts w:ascii="Arial" w:hAnsi="Arial" w:cs="Arial"/>
          <w:sz w:val="24"/>
          <w:szCs w:val="24"/>
        </w:rPr>
        <w:t>seis mil, três reais e vinte e noventa e três centavos</w:t>
      </w:r>
      <w:r w:rsidR="00BD535A"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B860FB" w:rsidRDefault="00B860FB"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lastRenderedPageBreak/>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 xml:space="preserve">persistindo o </w:t>
      </w:r>
      <w:r w:rsidR="009E5A03">
        <w:rPr>
          <w:rFonts w:ascii="Arial" w:hAnsi="Arial" w:cs="Arial"/>
          <w:sz w:val="24"/>
          <w:szCs w:val="24"/>
        </w:rPr>
        <w:lastRenderedPageBreak/>
        <w:t>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lastRenderedPageBreak/>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2E551B">
        <w:rPr>
          <w:rFonts w:ascii="Arial" w:hAnsi="Arial" w:cs="Arial"/>
          <w:sz w:val="24"/>
          <w:szCs w:val="24"/>
          <w:lang w:val="pt-BR"/>
        </w:rPr>
        <w:t>08</w:t>
      </w:r>
      <w:r w:rsidR="006B5352">
        <w:rPr>
          <w:rFonts w:ascii="Arial" w:hAnsi="Arial" w:cs="Arial"/>
          <w:sz w:val="24"/>
          <w:szCs w:val="24"/>
          <w:lang w:val="pt-BR"/>
        </w:rPr>
        <w:t>.0</w:t>
      </w:r>
      <w:r w:rsidR="002E551B">
        <w:rPr>
          <w:rFonts w:ascii="Arial" w:hAnsi="Arial" w:cs="Arial"/>
          <w:sz w:val="24"/>
          <w:szCs w:val="24"/>
          <w:lang w:val="pt-BR"/>
        </w:rPr>
        <w:t>1</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2E551B">
        <w:rPr>
          <w:rFonts w:ascii="Arial" w:hAnsi="Arial" w:cs="Arial"/>
          <w:sz w:val="24"/>
          <w:szCs w:val="24"/>
          <w:lang w:val="pt-BR"/>
        </w:rPr>
        <w:t>122</w:t>
      </w:r>
      <w:r w:rsidR="006B5352">
        <w:rPr>
          <w:rFonts w:ascii="Arial" w:hAnsi="Arial" w:cs="Arial"/>
          <w:sz w:val="24"/>
          <w:szCs w:val="24"/>
          <w:lang w:val="pt-BR"/>
        </w:rPr>
        <w:t>.00</w:t>
      </w:r>
      <w:r w:rsidR="002E551B">
        <w:rPr>
          <w:rFonts w:ascii="Arial" w:hAnsi="Arial" w:cs="Arial"/>
          <w:sz w:val="24"/>
          <w:szCs w:val="24"/>
          <w:lang w:val="pt-BR"/>
        </w:rPr>
        <w:t>14</w:t>
      </w:r>
      <w:r w:rsidR="006B5352">
        <w:rPr>
          <w:rFonts w:ascii="Arial" w:hAnsi="Arial" w:cs="Arial"/>
          <w:sz w:val="24"/>
          <w:szCs w:val="24"/>
          <w:lang w:val="pt-BR"/>
        </w:rPr>
        <w:t>-4.4.90.51-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40760B">
        <w:rPr>
          <w:rFonts w:ascii="Arial" w:hAnsi="Arial" w:cs="Arial"/>
          <w:sz w:val="24"/>
          <w:szCs w:val="24"/>
          <w:lang w:val="pt-BR"/>
        </w:rPr>
        <w:t>08</w:t>
      </w:r>
      <w:r w:rsidR="00170809">
        <w:rPr>
          <w:rFonts w:ascii="Arial" w:hAnsi="Arial" w:cs="Arial"/>
          <w:sz w:val="24"/>
          <w:szCs w:val="24"/>
          <w:lang w:val="pt-BR"/>
        </w:rPr>
        <w:t>.0</w:t>
      </w:r>
      <w:r w:rsidR="00974E8F">
        <w:rPr>
          <w:rFonts w:ascii="Arial" w:hAnsi="Arial" w:cs="Arial"/>
          <w:sz w:val="24"/>
          <w:szCs w:val="24"/>
          <w:lang w:val="pt-BR"/>
        </w:rPr>
        <w:t>2</w:t>
      </w:r>
      <w:r w:rsidR="00170809">
        <w:rPr>
          <w:rFonts w:ascii="Arial" w:hAnsi="Arial" w:cs="Arial"/>
          <w:sz w:val="24"/>
          <w:szCs w:val="24"/>
          <w:lang w:val="pt-BR"/>
        </w:rPr>
        <w:t>.1</w:t>
      </w:r>
      <w:r w:rsidR="0040760B">
        <w:rPr>
          <w:rFonts w:ascii="Arial" w:hAnsi="Arial" w:cs="Arial"/>
          <w:sz w:val="24"/>
          <w:szCs w:val="24"/>
          <w:lang w:val="pt-BR"/>
        </w:rPr>
        <w:t>2</w:t>
      </w:r>
      <w:r w:rsidR="00170809">
        <w:rPr>
          <w:rFonts w:ascii="Arial" w:hAnsi="Arial" w:cs="Arial"/>
          <w:sz w:val="24"/>
          <w:szCs w:val="24"/>
          <w:lang w:val="pt-BR"/>
        </w:rPr>
        <w:t>.</w:t>
      </w:r>
      <w:r w:rsidR="00974E8F">
        <w:rPr>
          <w:rFonts w:ascii="Arial" w:hAnsi="Arial" w:cs="Arial"/>
          <w:sz w:val="24"/>
          <w:szCs w:val="24"/>
          <w:lang w:val="pt-BR"/>
        </w:rPr>
        <w:t>3</w:t>
      </w:r>
      <w:r w:rsidR="0040760B">
        <w:rPr>
          <w:rFonts w:ascii="Arial" w:hAnsi="Arial" w:cs="Arial"/>
          <w:sz w:val="24"/>
          <w:szCs w:val="24"/>
          <w:lang w:val="pt-BR"/>
        </w:rPr>
        <w:t>65</w:t>
      </w:r>
      <w:r w:rsidR="000441D6">
        <w:rPr>
          <w:rFonts w:ascii="Arial" w:hAnsi="Arial" w:cs="Arial"/>
          <w:sz w:val="24"/>
          <w:szCs w:val="24"/>
          <w:lang w:val="pt-BR"/>
        </w:rPr>
        <w:t>.0027</w:t>
      </w:r>
      <w:r w:rsidR="00170809">
        <w:rPr>
          <w:rFonts w:ascii="Arial" w:hAnsi="Arial" w:cs="Arial"/>
          <w:sz w:val="24"/>
          <w:szCs w:val="24"/>
          <w:lang w:val="pt-BR"/>
        </w:rPr>
        <w:t>-4.4.90.51</w:t>
      </w:r>
      <w:r w:rsidR="000E1EAF">
        <w:rPr>
          <w:rFonts w:ascii="Arial" w:hAnsi="Arial" w:cs="Arial"/>
          <w:sz w:val="24"/>
          <w:szCs w:val="24"/>
          <w:lang w:val="pt-BR"/>
        </w:rPr>
        <w:t>-99 (</w:t>
      </w:r>
      <w:r w:rsidR="000441D6">
        <w:rPr>
          <w:rFonts w:ascii="Arial" w:hAnsi="Arial" w:cs="Arial"/>
          <w:sz w:val="24"/>
          <w:szCs w:val="24"/>
          <w:lang w:val="pt-BR"/>
        </w:rPr>
        <w:t>transferências e convênios estaduais vinculados</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A34C8B" w:rsidRDefault="00A34C8B"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w:t>
      </w:r>
      <w:r>
        <w:rPr>
          <w:rFonts w:ascii="Arial" w:hAnsi="Arial" w:cs="Arial"/>
          <w:sz w:val="24"/>
          <w:szCs w:val="24"/>
          <w:u w:val="single"/>
        </w:rPr>
        <w:lastRenderedPageBreak/>
        <w:t>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283BD3">
        <w:rPr>
          <w:rFonts w:ascii="Arial" w:hAnsi="Arial" w:cs="Arial"/>
          <w:sz w:val="24"/>
          <w:szCs w:val="24"/>
        </w:rPr>
        <w:t xml:space="preserve"> </w:t>
      </w:r>
      <w:proofErr w:type="gramEnd"/>
      <w:r w:rsidR="00283BD3">
        <w:rPr>
          <w:rFonts w:ascii="Arial" w:hAnsi="Arial" w:cs="Arial"/>
          <w:sz w:val="24"/>
          <w:szCs w:val="24"/>
        </w:rPr>
        <w:t xml:space="preserve">08 </w:t>
      </w:r>
      <w:r w:rsidR="007F1423">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83BD3">
        <w:rPr>
          <w:rFonts w:ascii="Arial" w:hAnsi="Arial" w:cs="Arial"/>
          <w:sz w:val="24"/>
          <w:szCs w:val="24"/>
        </w:rPr>
        <w:t xml:space="preserve">fevereiro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 xml:space="preserve">Fernando Pereira da Silva – Membro </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0F4A7C" w:rsidRDefault="000F4A7C" w:rsidP="000F4A7C">
      <w:pPr>
        <w:spacing w:line="360" w:lineRule="auto"/>
        <w:jc w:val="both"/>
        <w:rPr>
          <w:rFonts w:ascii="Arial" w:hAnsi="Arial" w:cs="Arial"/>
          <w:sz w:val="24"/>
          <w:szCs w:val="24"/>
        </w:rPr>
      </w:pPr>
      <w:r>
        <w:rPr>
          <w:rFonts w:ascii="Arial" w:hAnsi="Arial" w:cs="Arial"/>
          <w:sz w:val="24"/>
          <w:szCs w:val="24"/>
        </w:rPr>
        <w:t>Pietro Vincenzo - Secretário</w:t>
      </w:r>
    </w:p>
    <w:p w:rsidR="000F4A7C" w:rsidRPr="005E744D" w:rsidRDefault="000F4A7C" w:rsidP="000F4A7C">
      <w:pPr>
        <w:spacing w:after="120"/>
        <w:ind w:left="284" w:right="227"/>
        <w:rPr>
          <w:rFonts w:ascii="Arial" w:hAnsi="Arial" w:cs="Arial"/>
          <w:sz w:val="16"/>
          <w:szCs w:val="16"/>
        </w:rPr>
      </w:pPr>
      <w:r w:rsidRPr="005E744D">
        <w:rPr>
          <w:rFonts w:ascii="Arial" w:hAnsi="Arial" w:cs="Arial"/>
          <w:sz w:val="16"/>
          <w:szCs w:val="16"/>
        </w:rPr>
        <w:t>E</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D41830" w:rsidRDefault="00D41830" w:rsidP="00E7174F">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8A2469">
        <w:rPr>
          <w:rFonts w:ascii="Arial" w:hAnsi="Arial" w:cs="Arial"/>
          <w:bCs/>
          <w:sz w:val="24"/>
          <w:szCs w:val="24"/>
        </w:rPr>
        <w:t>1649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FE281B">
        <w:rPr>
          <w:rFonts w:ascii="Arial" w:hAnsi="Arial"/>
          <w:sz w:val="24"/>
          <w:szCs w:val="24"/>
        </w:rPr>
        <w:t xml:space="preserve"> 08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274C4">
        <w:rPr>
          <w:rFonts w:ascii="Arial" w:hAnsi="Arial" w:cs="Arial"/>
          <w:bCs/>
          <w:sz w:val="24"/>
          <w:szCs w:val="24"/>
        </w:rPr>
        <w:t>C</w:t>
      </w:r>
      <w:r w:rsidR="00655545" w:rsidRPr="00655545">
        <w:rPr>
          <w:rFonts w:ascii="Arial" w:hAnsi="Arial" w:cs="Arial"/>
          <w:bCs/>
          <w:sz w:val="24"/>
          <w:szCs w:val="24"/>
        </w:rPr>
        <w:t xml:space="preserve">ontratação de empresa </w:t>
      </w:r>
      <w:r w:rsidR="00DF5C82">
        <w:rPr>
          <w:rFonts w:ascii="Arial" w:hAnsi="Arial" w:cs="Arial"/>
          <w:bCs/>
          <w:sz w:val="24"/>
          <w:szCs w:val="24"/>
        </w:rPr>
        <w:t xml:space="preserve">do ramo de engenharia e construção civil, </w:t>
      </w:r>
      <w:r w:rsidR="00655545" w:rsidRPr="00655545">
        <w:rPr>
          <w:rFonts w:ascii="Arial" w:hAnsi="Arial" w:cs="Arial"/>
          <w:bCs/>
          <w:sz w:val="24"/>
          <w:szCs w:val="24"/>
        </w:rPr>
        <w:t xml:space="preserve">para </w:t>
      </w:r>
      <w:r w:rsidR="008A28FD" w:rsidRPr="00D458D5">
        <w:rPr>
          <w:rFonts w:ascii="Arial" w:hAnsi="Arial" w:cs="Arial"/>
          <w:bCs/>
          <w:sz w:val="24"/>
          <w:szCs w:val="24"/>
        </w:rPr>
        <w:t xml:space="preserve">reforma </w:t>
      </w:r>
      <w:r w:rsidR="00A42153">
        <w:rPr>
          <w:rFonts w:ascii="Arial" w:hAnsi="Arial" w:cs="Arial"/>
          <w:bCs/>
          <w:sz w:val="24"/>
          <w:szCs w:val="24"/>
        </w:rPr>
        <w:t>d</w:t>
      </w:r>
      <w:r w:rsidR="008A28FD" w:rsidRPr="00D458D5">
        <w:rPr>
          <w:rFonts w:ascii="Arial" w:hAnsi="Arial" w:cs="Arial"/>
          <w:bCs/>
          <w:sz w:val="24"/>
          <w:szCs w:val="24"/>
        </w:rPr>
        <w:t xml:space="preserve">a </w:t>
      </w:r>
      <w:r w:rsidR="0008365E">
        <w:rPr>
          <w:rFonts w:ascii="Arial" w:hAnsi="Arial" w:cs="Arial"/>
          <w:bCs/>
          <w:sz w:val="24"/>
          <w:szCs w:val="24"/>
        </w:rPr>
        <w:t xml:space="preserve">EMEI Ademar Ferrari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nossa</w:t>
      </w:r>
      <w:proofErr w:type="gramEnd"/>
      <w:r w:rsidRPr="00AC1C15">
        <w:rPr>
          <w:rFonts w:ascii="Arial" w:hAnsi="Arial"/>
          <w:sz w:val="24"/>
          <w:szCs w:val="24"/>
        </w:rPr>
        <w:t xml:space="preserve">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318D6">
        <w:rPr>
          <w:rFonts w:ascii="Arial" w:hAnsi="Arial" w:cs="Arial"/>
          <w:sz w:val="24"/>
          <w:szCs w:val="24"/>
        </w:rPr>
        <w:t>18</w:t>
      </w:r>
      <w:r w:rsidR="003F63AB">
        <w:rPr>
          <w:rFonts w:ascii="Arial" w:hAnsi="Arial" w:cs="Arial"/>
          <w:sz w:val="24"/>
          <w:szCs w:val="24"/>
        </w:rPr>
        <w:t xml:space="preserve">0 </w:t>
      </w:r>
      <w:r w:rsidR="003F63AB" w:rsidRPr="00742FF4">
        <w:rPr>
          <w:rFonts w:ascii="Arial" w:hAnsi="Arial" w:cs="Arial"/>
          <w:sz w:val="24"/>
          <w:szCs w:val="24"/>
        </w:rPr>
        <w:t>(</w:t>
      </w:r>
      <w:r w:rsidR="005318D6">
        <w:rPr>
          <w:rFonts w:ascii="Arial" w:hAnsi="Arial" w:cs="Arial"/>
          <w:sz w:val="24"/>
          <w:szCs w:val="24"/>
        </w:rPr>
        <w:t>cento e oitenta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FF5561">
        <w:rPr>
          <w:rFonts w:ascii="Arial" w:hAnsi="Arial" w:cs="Arial"/>
          <w:bCs/>
          <w:sz w:val="24"/>
          <w:szCs w:val="24"/>
        </w:rPr>
        <w:t>1649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B04F6C">
        <w:rPr>
          <w:rFonts w:ascii="Arial" w:hAnsi="Arial"/>
          <w:sz w:val="24"/>
          <w:szCs w:val="24"/>
        </w:rPr>
        <w:t xml:space="preserve">08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771FD" w:rsidRPr="00BF75A5" w:rsidRDefault="00D41830" w:rsidP="000771FD">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0771FD">
        <w:rPr>
          <w:rFonts w:ascii="Arial" w:hAnsi="Arial" w:cs="Arial"/>
          <w:bCs/>
          <w:sz w:val="24"/>
          <w:szCs w:val="24"/>
        </w:rPr>
        <w:t>C</w:t>
      </w:r>
      <w:r w:rsidR="000771FD" w:rsidRPr="00655545">
        <w:rPr>
          <w:rFonts w:ascii="Arial" w:hAnsi="Arial" w:cs="Arial"/>
          <w:bCs/>
          <w:sz w:val="24"/>
          <w:szCs w:val="24"/>
        </w:rPr>
        <w:t xml:space="preserve">ontratação de empresa </w:t>
      </w:r>
      <w:r w:rsidR="000771FD">
        <w:rPr>
          <w:rFonts w:ascii="Arial" w:hAnsi="Arial" w:cs="Arial"/>
          <w:bCs/>
          <w:sz w:val="24"/>
          <w:szCs w:val="24"/>
        </w:rPr>
        <w:t xml:space="preserve">do ramo de engenharia e construção civil, </w:t>
      </w:r>
      <w:r w:rsidR="000771FD" w:rsidRPr="00655545">
        <w:rPr>
          <w:rFonts w:ascii="Arial" w:hAnsi="Arial" w:cs="Arial"/>
          <w:bCs/>
          <w:sz w:val="24"/>
          <w:szCs w:val="24"/>
        </w:rPr>
        <w:t xml:space="preserve">para </w:t>
      </w:r>
      <w:r w:rsidR="000771FD" w:rsidRPr="00D458D5">
        <w:rPr>
          <w:rFonts w:ascii="Arial" w:hAnsi="Arial" w:cs="Arial"/>
          <w:bCs/>
          <w:sz w:val="24"/>
          <w:szCs w:val="24"/>
        </w:rPr>
        <w:t xml:space="preserve">reforma </w:t>
      </w:r>
      <w:r w:rsidR="000771FD">
        <w:rPr>
          <w:rFonts w:ascii="Arial" w:hAnsi="Arial" w:cs="Arial"/>
          <w:bCs/>
          <w:sz w:val="24"/>
          <w:szCs w:val="24"/>
        </w:rPr>
        <w:t>d</w:t>
      </w:r>
      <w:r w:rsidR="000771FD" w:rsidRPr="00D458D5">
        <w:rPr>
          <w:rFonts w:ascii="Arial" w:hAnsi="Arial" w:cs="Arial"/>
          <w:bCs/>
          <w:sz w:val="24"/>
          <w:szCs w:val="24"/>
        </w:rPr>
        <w:t xml:space="preserve">a </w:t>
      </w:r>
      <w:r w:rsidR="000771FD">
        <w:rPr>
          <w:rFonts w:ascii="Arial" w:hAnsi="Arial" w:cs="Arial"/>
          <w:bCs/>
          <w:sz w:val="24"/>
          <w:szCs w:val="24"/>
        </w:rPr>
        <w:t>EMEI Ademar Ferrari no</w:t>
      </w:r>
      <w:r w:rsidR="000771FD" w:rsidRPr="000D0979">
        <w:rPr>
          <w:rFonts w:ascii="Arial" w:hAnsi="Arial" w:cs="Arial"/>
          <w:bCs/>
          <w:sz w:val="24"/>
          <w:szCs w:val="24"/>
        </w:rPr>
        <w:t xml:space="preserve"> município</w:t>
      </w:r>
      <w:r w:rsidR="000771FD">
        <w:rPr>
          <w:rFonts w:ascii="Arial" w:hAnsi="Arial" w:cs="Arial"/>
          <w:bCs/>
          <w:sz w:val="24"/>
          <w:szCs w:val="24"/>
        </w:rPr>
        <w:t xml:space="preserve"> de Carapicuíba.</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FE2218">
        <w:rPr>
          <w:rFonts w:ascii="Arial" w:hAnsi="Arial" w:cs="Arial"/>
          <w:bCs/>
          <w:sz w:val="24"/>
          <w:szCs w:val="24"/>
        </w:rPr>
        <w:t>1649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8C4A8A">
        <w:rPr>
          <w:rFonts w:ascii="Arial" w:hAnsi="Arial"/>
          <w:sz w:val="24"/>
          <w:szCs w:val="24"/>
        </w:rPr>
        <w:t xml:space="preserve"> 08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B95CBF" w:rsidRPr="00BF75A5" w:rsidRDefault="00D41830" w:rsidP="00B95CBF">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B95CBF">
        <w:rPr>
          <w:rFonts w:ascii="Arial" w:hAnsi="Arial" w:cs="Arial"/>
          <w:bCs/>
          <w:sz w:val="24"/>
          <w:szCs w:val="24"/>
        </w:rPr>
        <w:t>C</w:t>
      </w:r>
      <w:r w:rsidR="00B95CBF" w:rsidRPr="00655545">
        <w:rPr>
          <w:rFonts w:ascii="Arial" w:hAnsi="Arial" w:cs="Arial"/>
          <w:bCs/>
          <w:sz w:val="24"/>
          <w:szCs w:val="24"/>
        </w:rPr>
        <w:t xml:space="preserve">ontratação de empresa </w:t>
      </w:r>
      <w:r w:rsidR="00B95CBF">
        <w:rPr>
          <w:rFonts w:ascii="Arial" w:hAnsi="Arial" w:cs="Arial"/>
          <w:bCs/>
          <w:sz w:val="24"/>
          <w:szCs w:val="24"/>
        </w:rPr>
        <w:t xml:space="preserve">do ramo de engenharia e construção civil, </w:t>
      </w:r>
      <w:r w:rsidR="00B95CBF" w:rsidRPr="00655545">
        <w:rPr>
          <w:rFonts w:ascii="Arial" w:hAnsi="Arial" w:cs="Arial"/>
          <w:bCs/>
          <w:sz w:val="24"/>
          <w:szCs w:val="24"/>
        </w:rPr>
        <w:t xml:space="preserve">para </w:t>
      </w:r>
      <w:r w:rsidR="00B95CBF" w:rsidRPr="00D458D5">
        <w:rPr>
          <w:rFonts w:ascii="Arial" w:hAnsi="Arial" w:cs="Arial"/>
          <w:bCs/>
          <w:sz w:val="24"/>
          <w:szCs w:val="24"/>
        </w:rPr>
        <w:t xml:space="preserve">reforma </w:t>
      </w:r>
      <w:r w:rsidR="00B95CBF">
        <w:rPr>
          <w:rFonts w:ascii="Arial" w:hAnsi="Arial" w:cs="Arial"/>
          <w:bCs/>
          <w:sz w:val="24"/>
          <w:szCs w:val="24"/>
        </w:rPr>
        <w:t>d</w:t>
      </w:r>
      <w:r w:rsidR="00B95CBF" w:rsidRPr="00D458D5">
        <w:rPr>
          <w:rFonts w:ascii="Arial" w:hAnsi="Arial" w:cs="Arial"/>
          <w:bCs/>
          <w:sz w:val="24"/>
          <w:szCs w:val="24"/>
        </w:rPr>
        <w:t xml:space="preserve">a </w:t>
      </w:r>
      <w:r w:rsidR="00B95CBF">
        <w:rPr>
          <w:rFonts w:ascii="Arial" w:hAnsi="Arial" w:cs="Arial"/>
          <w:bCs/>
          <w:sz w:val="24"/>
          <w:szCs w:val="24"/>
        </w:rPr>
        <w:t>EMEI Ademar Ferrari no</w:t>
      </w:r>
      <w:r w:rsidR="00B95CBF" w:rsidRPr="000D0979">
        <w:rPr>
          <w:rFonts w:ascii="Arial" w:hAnsi="Arial" w:cs="Arial"/>
          <w:bCs/>
          <w:sz w:val="24"/>
          <w:szCs w:val="24"/>
        </w:rPr>
        <w:t xml:space="preserve"> município</w:t>
      </w:r>
      <w:r w:rsidR="00B95CBF">
        <w:rPr>
          <w:rFonts w:ascii="Arial" w:hAnsi="Arial" w:cs="Arial"/>
          <w:bCs/>
          <w:sz w:val="24"/>
          <w:szCs w:val="24"/>
        </w:rPr>
        <w:t xml:space="preserve"> de Carapicuíba.</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CA75B0">
        <w:rPr>
          <w:rFonts w:ascii="Arial" w:hAnsi="Arial" w:cs="Arial"/>
          <w:bCs/>
          <w:sz w:val="24"/>
          <w:szCs w:val="24"/>
        </w:rPr>
        <w:t>1649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A365DE">
        <w:rPr>
          <w:rFonts w:ascii="Arial" w:hAnsi="Arial"/>
          <w:sz w:val="24"/>
          <w:szCs w:val="24"/>
        </w:rPr>
        <w:t>08</w:t>
      </w:r>
      <w:r w:rsidR="00320C74">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CB331E" w:rsidRPr="00BF75A5" w:rsidRDefault="00D41830" w:rsidP="00CB331E">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CB331E">
        <w:rPr>
          <w:rFonts w:ascii="Arial" w:hAnsi="Arial" w:cs="Arial"/>
          <w:bCs/>
          <w:sz w:val="24"/>
          <w:szCs w:val="24"/>
        </w:rPr>
        <w:t>C</w:t>
      </w:r>
      <w:r w:rsidR="00CB331E" w:rsidRPr="00655545">
        <w:rPr>
          <w:rFonts w:ascii="Arial" w:hAnsi="Arial" w:cs="Arial"/>
          <w:bCs/>
          <w:sz w:val="24"/>
          <w:szCs w:val="24"/>
        </w:rPr>
        <w:t xml:space="preserve">ontratação de empresa </w:t>
      </w:r>
      <w:r w:rsidR="00CB331E">
        <w:rPr>
          <w:rFonts w:ascii="Arial" w:hAnsi="Arial" w:cs="Arial"/>
          <w:bCs/>
          <w:sz w:val="24"/>
          <w:szCs w:val="24"/>
        </w:rPr>
        <w:t xml:space="preserve">do ramo de engenharia e construção civil, </w:t>
      </w:r>
      <w:r w:rsidR="00CB331E" w:rsidRPr="00655545">
        <w:rPr>
          <w:rFonts w:ascii="Arial" w:hAnsi="Arial" w:cs="Arial"/>
          <w:bCs/>
          <w:sz w:val="24"/>
          <w:szCs w:val="24"/>
        </w:rPr>
        <w:t xml:space="preserve">para </w:t>
      </w:r>
      <w:r w:rsidR="00CB331E" w:rsidRPr="00D458D5">
        <w:rPr>
          <w:rFonts w:ascii="Arial" w:hAnsi="Arial" w:cs="Arial"/>
          <w:bCs/>
          <w:sz w:val="24"/>
          <w:szCs w:val="24"/>
        </w:rPr>
        <w:t xml:space="preserve">reforma </w:t>
      </w:r>
      <w:r w:rsidR="00CB331E">
        <w:rPr>
          <w:rFonts w:ascii="Arial" w:hAnsi="Arial" w:cs="Arial"/>
          <w:bCs/>
          <w:sz w:val="24"/>
          <w:szCs w:val="24"/>
        </w:rPr>
        <w:t>d</w:t>
      </w:r>
      <w:r w:rsidR="00CB331E" w:rsidRPr="00D458D5">
        <w:rPr>
          <w:rFonts w:ascii="Arial" w:hAnsi="Arial" w:cs="Arial"/>
          <w:bCs/>
          <w:sz w:val="24"/>
          <w:szCs w:val="24"/>
        </w:rPr>
        <w:t xml:space="preserve">a </w:t>
      </w:r>
      <w:r w:rsidR="00CB331E">
        <w:rPr>
          <w:rFonts w:ascii="Arial" w:hAnsi="Arial" w:cs="Arial"/>
          <w:bCs/>
          <w:sz w:val="24"/>
          <w:szCs w:val="24"/>
        </w:rPr>
        <w:t>EMEI Ademar Ferrari no</w:t>
      </w:r>
      <w:r w:rsidR="00CB331E" w:rsidRPr="000D0979">
        <w:rPr>
          <w:rFonts w:ascii="Arial" w:hAnsi="Arial" w:cs="Arial"/>
          <w:bCs/>
          <w:sz w:val="24"/>
          <w:szCs w:val="24"/>
        </w:rPr>
        <w:t xml:space="preserve"> município</w:t>
      </w:r>
      <w:r w:rsidR="00CB331E">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E4288E">
        <w:rPr>
          <w:rFonts w:ascii="Arial" w:hAnsi="Arial" w:cs="Arial"/>
          <w:bCs/>
          <w:sz w:val="24"/>
          <w:szCs w:val="24"/>
        </w:rPr>
        <w:t>1649</w:t>
      </w:r>
      <w:r w:rsidR="00CF3765" w:rsidRPr="00997FF5">
        <w:rPr>
          <w:rFonts w:ascii="Arial" w:hAnsi="Arial" w:cs="Arial"/>
          <w:bCs/>
          <w:sz w:val="24"/>
          <w:szCs w:val="24"/>
        </w:rPr>
        <w:t xml:space="preserve"> /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34123D">
        <w:rPr>
          <w:rFonts w:ascii="Arial" w:hAnsi="Arial"/>
          <w:sz w:val="24"/>
          <w:szCs w:val="24"/>
        </w:rPr>
        <w:t xml:space="preserve"> </w:t>
      </w:r>
      <w:r w:rsidR="00F63969">
        <w:rPr>
          <w:rFonts w:ascii="Arial" w:hAnsi="Arial"/>
          <w:sz w:val="24"/>
          <w:szCs w:val="24"/>
        </w:rPr>
        <w:t>08</w:t>
      </w:r>
      <w:r w:rsidR="0034123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D2049" w:rsidRPr="00BF75A5" w:rsidRDefault="00D41830" w:rsidP="009D2049">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9D2049">
        <w:rPr>
          <w:rFonts w:ascii="Arial" w:hAnsi="Arial" w:cs="Arial"/>
          <w:bCs/>
          <w:sz w:val="24"/>
          <w:szCs w:val="24"/>
        </w:rPr>
        <w:t>C</w:t>
      </w:r>
      <w:r w:rsidR="009D2049" w:rsidRPr="00655545">
        <w:rPr>
          <w:rFonts w:ascii="Arial" w:hAnsi="Arial" w:cs="Arial"/>
          <w:bCs/>
          <w:sz w:val="24"/>
          <w:szCs w:val="24"/>
        </w:rPr>
        <w:t xml:space="preserve">ontratação de empresa </w:t>
      </w:r>
      <w:r w:rsidR="009D2049">
        <w:rPr>
          <w:rFonts w:ascii="Arial" w:hAnsi="Arial" w:cs="Arial"/>
          <w:bCs/>
          <w:sz w:val="24"/>
          <w:szCs w:val="24"/>
        </w:rPr>
        <w:t xml:space="preserve">do ramo de engenharia e construção civil, </w:t>
      </w:r>
      <w:r w:rsidR="009D2049" w:rsidRPr="00655545">
        <w:rPr>
          <w:rFonts w:ascii="Arial" w:hAnsi="Arial" w:cs="Arial"/>
          <w:bCs/>
          <w:sz w:val="24"/>
          <w:szCs w:val="24"/>
        </w:rPr>
        <w:t xml:space="preserve">para </w:t>
      </w:r>
      <w:r w:rsidR="009D2049" w:rsidRPr="00D458D5">
        <w:rPr>
          <w:rFonts w:ascii="Arial" w:hAnsi="Arial" w:cs="Arial"/>
          <w:bCs/>
          <w:sz w:val="24"/>
          <w:szCs w:val="24"/>
        </w:rPr>
        <w:t xml:space="preserve">reforma </w:t>
      </w:r>
      <w:r w:rsidR="009D2049">
        <w:rPr>
          <w:rFonts w:ascii="Arial" w:hAnsi="Arial" w:cs="Arial"/>
          <w:bCs/>
          <w:sz w:val="24"/>
          <w:szCs w:val="24"/>
        </w:rPr>
        <w:t>d</w:t>
      </w:r>
      <w:r w:rsidR="009D2049" w:rsidRPr="00D458D5">
        <w:rPr>
          <w:rFonts w:ascii="Arial" w:hAnsi="Arial" w:cs="Arial"/>
          <w:bCs/>
          <w:sz w:val="24"/>
          <w:szCs w:val="24"/>
        </w:rPr>
        <w:t xml:space="preserve">a </w:t>
      </w:r>
      <w:r w:rsidR="009D2049">
        <w:rPr>
          <w:rFonts w:ascii="Arial" w:hAnsi="Arial" w:cs="Arial"/>
          <w:bCs/>
          <w:sz w:val="24"/>
          <w:szCs w:val="24"/>
        </w:rPr>
        <w:t>EMEI Ademar Ferrari no</w:t>
      </w:r>
      <w:r w:rsidR="009D2049" w:rsidRPr="000D0979">
        <w:rPr>
          <w:rFonts w:ascii="Arial" w:hAnsi="Arial" w:cs="Arial"/>
          <w:bCs/>
          <w:sz w:val="24"/>
          <w:szCs w:val="24"/>
        </w:rPr>
        <w:t xml:space="preserve"> município</w:t>
      </w:r>
      <w:r w:rsidR="009D2049">
        <w:rPr>
          <w:rFonts w:ascii="Arial" w:hAnsi="Arial" w:cs="Arial"/>
          <w:bCs/>
          <w:sz w:val="24"/>
          <w:szCs w:val="24"/>
        </w:rPr>
        <w:t xml:space="preserve"> de Carapicuíba.</w:t>
      </w:r>
    </w:p>
    <w:p w:rsidR="00D41830" w:rsidRDefault="00D41830" w:rsidP="00D41830">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5F201B">
        <w:rPr>
          <w:rFonts w:ascii="Arial" w:hAnsi="Arial" w:cs="Arial"/>
          <w:bCs/>
          <w:sz w:val="24"/>
          <w:szCs w:val="24"/>
        </w:rPr>
        <w:t>1649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5054AA">
        <w:rPr>
          <w:rFonts w:ascii="Arial" w:hAnsi="Arial"/>
          <w:sz w:val="24"/>
          <w:szCs w:val="24"/>
        </w:rPr>
        <w:t>08</w:t>
      </w:r>
      <w:r w:rsidR="007B45E6">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0C79BD" w:rsidRPr="00BF75A5" w:rsidRDefault="00D41830" w:rsidP="000C79BD">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0C79BD">
        <w:rPr>
          <w:rFonts w:ascii="Arial" w:hAnsi="Arial" w:cs="Arial"/>
          <w:bCs/>
          <w:sz w:val="24"/>
          <w:szCs w:val="24"/>
        </w:rPr>
        <w:t>C</w:t>
      </w:r>
      <w:r w:rsidR="000C79BD" w:rsidRPr="00655545">
        <w:rPr>
          <w:rFonts w:ascii="Arial" w:hAnsi="Arial" w:cs="Arial"/>
          <w:bCs/>
          <w:sz w:val="24"/>
          <w:szCs w:val="24"/>
        </w:rPr>
        <w:t xml:space="preserve">ontratação de empresa </w:t>
      </w:r>
      <w:r w:rsidR="000C79BD">
        <w:rPr>
          <w:rFonts w:ascii="Arial" w:hAnsi="Arial" w:cs="Arial"/>
          <w:bCs/>
          <w:sz w:val="24"/>
          <w:szCs w:val="24"/>
        </w:rPr>
        <w:t xml:space="preserve">do ramo de engenharia e construção civil, </w:t>
      </w:r>
      <w:r w:rsidR="000C79BD" w:rsidRPr="00655545">
        <w:rPr>
          <w:rFonts w:ascii="Arial" w:hAnsi="Arial" w:cs="Arial"/>
          <w:bCs/>
          <w:sz w:val="24"/>
          <w:szCs w:val="24"/>
        </w:rPr>
        <w:t xml:space="preserve">para </w:t>
      </w:r>
      <w:r w:rsidR="000C79BD" w:rsidRPr="00D458D5">
        <w:rPr>
          <w:rFonts w:ascii="Arial" w:hAnsi="Arial" w:cs="Arial"/>
          <w:bCs/>
          <w:sz w:val="24"/>
          <w:szCs w:val="24"/>
        </w:rPr>
        <w:t xml:space="preserve">reforma </w:t>
      </w:r>
      <w:r w:rsidR="000C79BD">
        <w:rPr>
          <w:rFonts w:ascii="Arial" w:hAnsi="Arial" w:cs="Arial"/>
          <w:bCs/>
          <w:sz w:val="24"/>
          <w:szCs w:val="24"/>
        </w:rPr>
        <w:t>d</w:t>
      </w:r>
      <w:r w:rsidR="000C79BD" w:rsidRPr="00D458D5">
        <w:rPr>
          <w:rFonts w:ascii="Arial" w:hAnsi="Arial" w:cs="Arial"/>
          <w:bCs/>
          <w:sz w:val="24"/>
          <w:szCs w:val="24"/>
        </w:rPr>
        <w:t xml:space="preserve">a </w:t>
      </w:r>
      <w:r w:rsidR="000C79BD">
        <w:rPr>
          <w:rFonts w:ascii="Arial" w:hAnsi="Arial" w:cs="Arial"/>
          <w:bCs/>
          <w:sz w:val="24"/>
          <w:szCs w:val="24"/>
        </w:rPr>
        <w:t>EMEI Ademar Ferrari no</w:t>
      </w:r>
      <w:r w:rsidR="000C79BD" w:rsidRPr="000D0979">
        <w:rPr>
          <w:rFonts w:ascii="Arial" w:hAnsi="Arial" w:cs="Arial"/>
          <w:bCs/>
          <w:sz w:val="24"/>
          <w:szCs w:val="24"/>
        </w:rPr>
        <w:t xml:space="preserve"> município</w:t>
      </w:r>
      <w:r w:rsidR="000C79BD">
        <w:rPr>
          <w:rFonts w:ascii="Arial" w:hAnsi="Arial" w:cs="Arial"/>
          <w:bCs/>
          <w:sz w:val="24"/>
          <w:szCs w:val="24"/>
        </w:rPr>
        <w:t xml:space="preserve"> de Carapicuíba.</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814636">
        <w:rPr>
          <w:rFonts w:ascii="Arial" w:hAnsi="Arial" w:cs="Arial"/>
          <w:bCs/>
          <w:sz w:val="24"/>
          <w:szCs w:val="24"/>
        </w:rPr>
        <w:t>1649</w:t>
      </w:r>
      <w:r w:rsidR="00EC1A86" w:rsidRPr="00997FF5">
        <w:rPr>
          <w:rFonts w:ascii="Arial" w:hAnsi="Arial" w:cs="Arial"/>
          <w:bCs/>
          <w:sz w:val="24"/>
          <w:szCs w:val="24"/>
        </w:rPr>
        <w:t xml:space="preserve"> /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0D665F">
        <w:rPr>
          <w:rFonts w:ascii="Arial" w:hAnsi="Arial"/>
          <w:sz w:val="24"/>
          <w:szCs w:val="24"/>
        </w:rPr>
        <w:t>08</w:t>
      </w:r>
      <w:r w:rsidR="00B75834">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732476" w:rsidRPr="00BF75A5" w:rsidRDefault="00D41830" w:rsidP="00732476">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732476">
        <w:rPr>
          <w:rFonts w:ascii="Arial" w:hAnsi="Arial" w:cs="Arial"/>
          <w:bCs/>
          <w:sz w:val="24"/>
          <w:szCs w:val="24"/>
        </w:rPr>
        <w:t>C</w:t>
      </w:r>
      <w:r w:rsidR="00732476" w:rsidRPr="00655545">
        <w:rPr>
          <w:rFonts w:ascii="Arial" w:hAnsi="Arial" w:cs="Arial"/>
          <w:bCs/>
          <w:sz w:val="24"/>
          <w:szCs w:val="24"/>
        </w:rPr>
        <w:t xml:space="preserve">ontratação de empresa </w:t>
      </w:r>
      <w:r w:rsidR="00732476">
        <w:rPr>
          <w:rFonts w:ascii="Arial" w:hAnsi="Arial" w:cs="Arial"/>
          <w:bCs/>
          <w:sz w:val="24"/>
          <w:szCs w:val="24"/>
        </w:rPr>
        <w:t xml:space="preserve">do ramo de engenharia e construção civil, </w:t>
      </w:r>
      <w:r w:rsidR="00732476" w:rsidRPr="00655545">
        <w:rPr>
          <w:rFonts w:ascii="Arial" w:hAnsi="Arial" w:cs="Arial"/>
          <w:bCs/>
          <w:sz w:val="24"/>
          <w:szCs w:val="24"/>
        </w:rPr>
        <w:t xml:space="preserve">para </w:t>
      </w:r>
      <w:r w:rsidR="00732476" w:rsidRPr="00D458D5">
        <w:rPr>
          <w:rFonts w:ascii="Arial" w:hAnsi="Arial" w:cs="Arial"/>
          <w:bCs/>
          <w:sz w:val="24"/>
          <w:szCs w:val="24"/>
        </w:rPr>
        <w:t xml:space="preserve">reforma </w:t>
      </w:r>
      <w:r w:rsidR="00732476">
        <w:rPr>
          <w:rFonts w:ascii="Arial" w:hAnsi="Arial" w:cs="Arial"/>
          <w:bCs/>
          <w:sz w:val="24"/>
          <w:szCs w:val="24"/>
        </w:rPr>
        <w:t>d</w:t>
      </w:r>
      <w:r w:rsidR="00732476" w:rsidRPr="00D458D5">
        <w:rPr>
          <w:rFonts w:ascii="Arial" w:hAnsi="Arial" w:cs="Arial"/>
          <w:bCs/>
          <w:sz w:val="24"/>
          <w:szCs w:val="24"/>
        </w:rPr>
        <w:t xml:space="preserve">a </w:t>
      </w:r>
      <w:r w:rsidR="00732476">
        <w:rPr>
          <w:rFonts w:ascii="Arial" w:hAnsi="Arial" w:cs="Arial"/>
          <w:bCs/>
          <w:sz w:val="24"/>
          <w:szCs w:val="24"/>
        </w:rPr>
        <w:t>EMEI Ademar Ferrari no</w:t>
      </w:r>
      <w:r w:rsidR="00732476" w:rsidRPr="000D0979">
        <w:rPr>
          <w:rFonts w:ascii="Arial" w:hAnsi="Arial" w:cs="Arial"/>
          <w:bCs/>
          <w:sz w:val="24"/>
          <w:szCs w:val="24"/>
        </w:rPr>
        <w:t xml:space="preserve"> município</w:t>
      </w:r>
      <w:r w:rsidR="00732476">
        <w:rPr>
          <w:rFonts w:ascii="Arial" w:hAnsi="Arial" w:cs="Arial"/>
          <w:bCs/>
          <w:sz w:val="24"/>
          <w:szCs w:val="24"/>
        </w:rPr>
        <w:t xml:space="preserve"> de Carapicuíba.</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A845E4">
        <w:rPr>
          <w:rFonts w:ascii="Arial" w:hAnsi="Arial" w:cs="Arial"/>
          <w:bCs/>
          <w:sz w:val="24"/>
          <w:szCs w:val="24"/>
        </w:rPr>
        <w:t>1649</w:t>
      </w:r>
      <w:r w:rsidR="00AC24F4" w:rsidRPr="00997FF5">
        <w:rPr>
          <w:rFonts w:ascii="Arial" w:hAnsi="Arial" w:cs="Arial"/>
          <w:bCs/>
          <w:sz w:val="24"/>
          <w:szCs w:val="24"/>
        </w:rPr>
        <w:t xml:space="preserve"> /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8A46AA">
        <w:rPr>
          <w:rFonts w:ascii="Arial" w:hAnsi="Arial"/>
          <w:sz w:val="24"/>
          <w:szCs w:val="24"/>
        </w:rPr>
        <w:t xml:space="preserve"> 08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D90BB1" w:rsidRPr="00BF75A5" w:rsidRDefault="00D41830" w:rsidP="00D90BB1">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D90BB1">
        <w:rPr>
          <w:rFonts w:ascii="Arial" w:hAnsi="Arial" w:cs="Arial"/>
          <w:bCs/>
          <w:sz w:val="24"/>
          <w:szCs w:val="24"/>
        </w:rPr>
        <w:t>C</w:t>
      </w:r>
      <w:r w:rsidR="00D90BB1" w:rsidRPr="00655545">
        <w:rPr>
          <w:rFonts w:ascii="Arial" w:hAnsi="Arial" w:cs="Arial"/>
          <w:bCs/>
          <w:sz w:val="24"/>
          <w:szCs w:val="24"/>
        </w:rPr>
        <w:t xml:space="preserve">ontratação de empresa </w:t>
      </w:r>
      <w:r w:rsidR="00D90BB1">
        <w:rPr>
          <w:rFonts w:ascii="Arial" w:hAnsi="Arial" w:cs="Arial"/>
          <w:bCs/>
          <w:sz w:val="24"/>
          <w:szCs w:val="24"/>
        </w:rPr>
        <w:t xml:space="preserve">do ramo de engenharia e construção civil, </w:t>
      </w:r>
      <w:r w:rsidR="00D90BB1" w:rsidRPr="00655545">
        <w:rPr>
          <w:rFonts w:ascii="Arial" w:hAnsi="Arial" w:cs="Arial"/>
          <w:bCs/>
          <w:sz w:val="24"/>
          <w:szCs w:val="24"/>
        </w:rPr>
        <w:t xml:space="preserve">para </w:t>
      </w:r>
      <w:r w:rsidR="00D90BB1" w:rsidRPr="00D458D5">
        <w:rPr>
          <w:rFonts w:ascii="Arial" w:hAnsi="Arial" w:cs="Arial"/>
          <w:bCs/>
          <w:sz w:val="24"/>
          <w:szCs w:val="24"/>
        </w:rPr>
        <w:t xml:space="preserve">reforma </w:t>
      </w:r>
      <w:r w:rsidR="00D90BB1">
        <w:rPr>
          <w:rFonts w:ascii="Arial" w:hAnsi="Arial" w:cs="Arial"/>
          <w:bCs/>
          <w:sz w:val="24"/>
          <w:szCs w:val="24"/>
        </w:rPr>
        <w:t>d</w:t>
      </w:r>
      <w:r w:rsidR="00D90BB1" w:rsidRPr="00D458D5">
        <w:rPr>
          <w:rFonts w:ascii="Arial" w:hAnsi="Arial" w:cs="Arial"/>
          <w:bCs/>
          <w:sz w:val="24"/>
          <w:szCs w:val="24"/>
        </w:rPr>
        <w:t xml:space="preserve">a </w:t>
      </w:r>
      <w:r w:rsidR="00D90BB1">
        <w:rPr>
          <w:rFonts w:ascii="Arial" w:hAnsi="Arial" w:cs="Arial"/>
          <w:bCs/>
          <w:sz w:val="24"/>
          <w:szCs w:val="24"/>
        </w:rPr>
        <w:t>EMEI Ademar Ferrari no</w:t>
      </w:r>
      <w:r w:rsidR="00D90BB1" w:rsidRPr="000D0979">
        <w:rPr>
          <w:rFonts w:ascii="Arial" w:hAnsi="Arial" w:cs="Arial"/>
          <w:bCs/>
          <w:sz w:val="24"/>
          <w:szCs w:val="24"/>
        </w:rPr>
        <w:t xml:space="preserve"> município</w:t>
      </w:r>
      <w:r w:rsidR="00D90BB1">
        <w:rPr>
          <w:rFonts w:ascii="Arial" w:hAnsi="Arial" w:cs="Arial"/>
          <w:bCs/>
          <w:sz w:val="24"/>
          <w:szCs w:val="24"/>
        </w:rPr>
        <w:t xml:space="preserve"> de Carapicuíba.</w:t>
      </w: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F6105" w:rsidRDefault="00DF610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5130EC">
        <w:rPr>
          <w:rFonts w:ascii="Arial" w:hAnsi="Arial" w:cs="Arial"/>
          <w:b/>
          <w:sz w:val="24"/>
          <w:szCs w:val="24"/>
        </w:rPr>
        <w:t xml:space="preserve"> </w:t>
      </w:r>
      <w:r w:rsidR="00344310">
        <w:rPr>
          <w:rFonts w:ascii="Arial" w:hAnsi="Arial" w:cs="Arial"/>
          <w:b/>
          <w:sz w:val="24"/>
          <w:szCs w:val="24"/>
        </w:rPr>
        <w:t>08</w:t>
      </w:r>
      <w:bookmarkStart w:id="0" w:name="_GoBack"/>
      <w:bookmarkEnd w:id="0"/>
      <w:r w:rsidR="00A34FCE">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8C1FB0">
        <w:rPr>
          <w:rFonts w:ascii="Arial" w:hAnsi="Arial" w:cs="Arial"/>
          <w:sz w:val="24"/>
          <w:szCs w:val="24"/>
        </w:rPr>
        <w:t xml:space="preserve">, e pelo </w:t>
      </w:r>
      <w:r w:rsidR="008C1FB0" w:rsidRPr="008B570E">
        <w:rPr>
          <w:rFonts w:ascii="Arial" w:hAnsi="Arial" w:cs="Arial"/>
          <w:sz w:val="24"/>
          <w:szCs w:val="24"/>
        </w:rPr>
        <w:t>Secretári</w:t>
      </w:r>
      <w:r w:rsidR="008C1FB0">
        <w:rPr>
          <w:rFonts w:ascii="Arial" w:hAnsi="Arial" w:cs="Arial"/>
          <w:sz w:val="24"/>
          <w:szCs w:val="24"/>
        </w:rPr>
        <w:t>o</w:t>
      </w:r>
      <w:r w:rsidR="008C1FB0" w:rsidRPr="008B570E">
        <w:rPr>
          <w:rFonts w:ascii="Arial" w:hAnsi="Arial" w:cs="Arial"/>
          <w:sz w:val="24"/>
          <w:szCs w:val="24"/>
        </w:rPr>
        <w:t xml:space="preserve"> de</w:t>
      </w:r>
      <w:r w:rsidR="008C1FB0" w:rsidRPr="008C1FB0">
        <w:rPr>
          <w:rFonts w:ascii="Arial" w:hAnsi="Arial" w:cs="Arial"/>
        </w:rPr>
        <w:t xml:space="preserve"> </w:t>
      </w:r>
      <w:r w:rsidR="00DE2B1B">
        <w:rPr>
          <w:rFonts w:ascii="Arial" w:hAnsi="Arial" w:cs="Arial"/>
          <w:sz w:val="24"/>
          <w:szCs w:val="24"/>
        </w:rPr>
        <w:t>Educação</w:t>
      </w:r>
      <w:r w:rsidR="008C1FB0" w:rsidRPr="008B570E">
        <w:rPr>
          <w:rFonts w:ascii="Arial" w:hAnsi="Arial" w:cs="Arial"/>
          <w:sz w:val="24"/>
          <w:szCs w:val="24"/>
        </w:rPr>
        <w:t xml:space="preserve">, </w:t>
      </w:r>
      <w:r w:rsidR="008C1FB0" w:rsidRPr="00DF3947">
        <w:rPr>
          <w:rFonts w:ascii="Arial" w:hAnsi="Arial" w:cs="Arial"/>
          <w:sz w:val="24"/>
          <w:szCs w:val="24"/>
        </w:rPr>
        <w:t>Sr.</w:t>
      </w:r>
      <w:r w:rsidR="008C1FB0">
        <w:rPr>
          <w:rFonts w:ascii="Arial" w:hAnsi="Arial" w:cs="Arial"/>
          <w:sz w:val="24"/>
          <w:szCs w:val="24"/>
        </w:rPr>
        <w:t xml:space="preserve">            </w:t>
      </w:r>
      <w:r w:rsidR="008C1FB0" w:rsidRPr="00DF3947">
        <w:rPr>
          <w:rFonts w:ascii="Arial" w:hAnsi="Arial" w:cs="Arial"/>
          <w:sz w:val="24"/>
          <w:szCs w:val="24"/>
        </w:rPr>
        <w:t xml:space="preserve">, portador do RG nº. </w:t>
      </w:r>
      <w:proofErr w:type="spellStart"/>
      <w:proofErr w:type="gramStart"/>
      <w:r w:rsidR="008C1FB0" w:rsidRPr="00DF3947">
        <w:rPr>
          <w:rFonts w:ascii="Arial" w:hAnsi="Arial" w:cs="Arial"/>
          <w:sz w:val="24"/>
          <w:szCs w:val="24"/>
        </w:rPr>
        <w:t>xxxxxx</w:t>
      </w:r>
      <w:proofErr w:type="spellEnd"/>
      <w:proofErr w:type="gramEnd"/>
      <w:r w:rsidR="008C1FB0" w:rsidRPr="00DF3947">
        <w:rPr>
          <w:rFonts w:ascii="Arial" w:hAnsi="Arial" w:cs="Arial"/>
          <w:sz w:val="24"/>
          <w:szCs w:val="24"/>
        </w:rPr>
        <w:t xml:space="preserve"> e do CPF nº. </w:t>
      </w:r>
      <w:proofErr w:type="spellStart"/>
      <w:proofErr w:type="gramStart"/>
      <w:r w:rsidR="008C1FB0"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reforma na </w:t>
      </w:r>
      <w:r w:rsidR="00450AE0">
        <w:rPr>
          <w:rFonts w:ascii="Arial" w:hAnsi="Arial" w:cs="Arial"/>
          <w:bCs/>
          <w:sz w:val="24"/>
          <w:szCs w:val="24"/>
        </w:rPr>
        <w:t xml:space="preserve">EMEI Ademar Ferrari, situada na Rua Serra </w:t>
      </w:r>
      <w:proofErr w:type="spellStart"/>
      <w:r w:rsidR="00450AE0">
        <w:rPr>
          <w:rFonts w:ascii="Arial" w:hAnsi="Arial" w:cs="Arial"/>
          <w:bCs/>
          <w:sz w:val="24"/>
          <w:szCs w:val="24"/>
        </w:rPr>
        <w:t>Mailaski</w:t>
      </w:r>
      <w:proofErr w:type="spellEnd"/>
      <w:r w:rsidR="00450AE0">
        <w:rPr>
          <w:rFonts w:ascii="Arial" w:hAnsi="Arial" w:cs="Arial"/>
          <w:bCs/>
          <w:sz w:val="24"/>
          <w:szCs w:val="24"/>
        </w:rPr>
        <w:t>, 400 – Jardim Planalto</w:t>
      </w:r>
      <w:r w:rsidR="00BF4631">
        <w:rPr>
          <w:rFonts w:ascii="Arial" w:hAnsi="Arial" w:cs="Arial"/>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300016">
        <w:rPr>
          <w:rFonts w:ascii="Arial" w:hAnsi="Arial" w:cs="Arial"/>
          <w:sz w:val="24"/>
          <w:szCs w:val="24"/>
        </w:rPr>
        <w:t>Educação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spellStart"/>
      <w:proofErr w:type="gramStart"/>
      <w:r w:rsidRPr="00CA1381">
        <w:rPr>
          <w:rFonts w:ascii="Arial" w:hAnsi="Arial" w:cs="Arial"/>
          <w:sz w:val="24"/>
          <w:szCs w:val="24"/>
        </w:rPr>
        <w:t>CONTRATANTE,</w:t>
      </w:r>
      <w:proofErr w:type="gramEnd"/>
      <w:r w:rsidRPr="00CA1381">
        <w:rPr>
          <w:rFonts w:ascii="Arial" w:hAnsi="Arial" w:cs="Arial"/>
          <w:sz w:val="24"/>
          <w:szCs w:val="24"/>
        </w:rPr>
        <w:t>se</w:t>
      </w:r>
      <w:proofErr w:type="spellEnd"/>
      <w:r w:rsidRPr="00CA1381">
        <w:rPr>
          <w:rFonts w:ascii="Arial" w:hAnsi="Arial" w:cs="Arial"/>
          <w:sz w:val="24"/>
          <w:szCs w:val="24"/>
        </w:rPr>
        <w:t xml:space="preserv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CC0CF7" w:rsidRDefault="00CC0CF7"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18</w:t>
      </w:r>
      <w:r w:rsidR="00E94240">
        <w:rPr>
          <w:rFonts w:ascii="Arial" w:hAnsi="Arial" w:cs="Arial"/>
          <w:sz w:val="24"/>
          <w:szCs w:val="24"/>
        </w:rPr>
        <w:t xml:space="preserve">0 </w:t>
      </w:r>
      <w:r w:rsidR="00E94240" w:rsidRPr="00742FF4">
        <w:rPr>
          <w:rFonts w:ascii="Arial" w:hAnsi="Arial" w:cs="Arial"/>
          <w:sz w:val="24"/>
          <w:szCs w:val="24"/>
        </w:rPr>
        <w:t>(</w:t>
      </w:r>
      <w:r w:rsidR="00B37239">
        <w:rPr>
          <w:rFonts w:ascii="Arial" w:hAnsi="Arial" w:cs="Arial"/>
          <w:sz w:val="24"/>
          <w:szCs w:val="24"/>
        </w:rPr>
        <w:t>cento e oitenta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spellStart"/>
      <w:proofErr w:type="gramStart"/>
      <w:r w:rsidRPr="00CA1381">
        <w:rPr>
          <w:rFonts w:ascii="Arial" w:hAnsi="Arial" w:cs="Arial"/>
          <w:sz w:val="24"/>
          <w:szCs w:val="24"/>
        </w:rPr>
        <w:t>Contrato,</w:t>
      </w:r>
      <w:proofErr w:type="gramEnd"/>
      <w:r w:rsidRPr="00CA1381">
        <w:rPr>
          <w:rFonts w:ascii="Arial" w:hAnsi="Arial" w:cs="Arial"/>
          <w:sz w:val="24"/>
          <w:szCs w:val="24"/>
        </w:rPr>
        <w:t>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9C1B2D">
        <w:rPr>
          <w:rFonts w:ascii="Arial" w:hAnsi="Arial" w:cs="Arial"/>
          <w:sz w:val="24"/>
          <w:szCs w:val="24"/>
        </w:rPr>
        <w:t>28</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9C1B2D">
        <w:rPr>
          <w:rFonts w:ascii="Arial" w:hAnsi="Arial" w:cs="Arial"/>
          <w:sz w:val="24"/>
          <w:szCs w:val="24"/>
        </w:rPr>
        <w:t>duz</w:t>
      </w:r>
      <w:r w:rsidR="000C3F9D">
        <w:rPr>
          <w:rFonts w:ascii="Arial" w:hAnsi="Arial" w:cs="Arial"/>
          <w:sz w:val="24"/>
          <w:szCs w:val="24"/>
        </w:rPr>
        <w:t xml:space="preserve">entos e </w:t>
      </w:r>
      <w:r w:rsidR="009C1B2D">
        <w:rPr>
          <w:rFonts w:ascii="Arial" w:hAnsi="Arial" w:cs="Arial"/>
          <w:sz w:val="24"/>
          <w:szCs w:val="24"/>
        </w:rPr>
        <w:t>oit</w:t>
      </w:r>
      <w:r w:rsidR="000C3F9D">
        <w:rPr>
          <w:rFonts w:ascii="Arial" w:hAnsi="Arial" w:cs="Arial"/>
          <w:sz w:val="24"/>
          <w:szCs w:val="24"/>
        </w:rPr>
        <w:t>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0F01C0">
        <w:rPr>
          <w:rFonts w:ascii="Arial" w:hAnsi="Arial" w:cs="Arial"/>
          <w:sz w:val="24"/>
          <w:szCs w:val="24"/>
          <w:lang w:val="pt-BR"/>
        </w:rPr>
        <w:t>08.01.12.122.0014-4.4.90.51-99 (transferências e convênios federais vinculados)</w:t>
      </w:r>
      <w:r w:rsidR="000F01C0" w:rsidRPr="000E1EAF">
        <w:rPr>
          <w:rFonts w:ascii="Arial" w:hAnsi="Arial" w:cs="Arial"/>
          <w:sz w:val="24"/>
          <w:szCs w:val="24"/>
          <w:lang w:val="pt-BR"/>
        </w:rPr>
        <w:t xml:space="preserve"> </w:t>
      </w:r>
      <w:r w:rsidR="006555F4">
        <w:rPr>
          <w:rFonts w:ascii="Arial" w:hAnsi="Arial" w:cs="Arial"/>
          <w:sz w:val="24"/>
          <w:szCs w:val="24"/>
          <w:lang w:val="pt-BR"/>
        </w:rPr>
        <w:t>e 08.02.12.365.0027</w:t>
      </w:r>
      <w:r w:rsidR="000F01C0">
        <w:rPr>
          <w:rFonts w:ascii="Arial" w:hAnsi="Arial" w:cs="Arial"/>
          <w:sz w:val="24"/>
          <w:szCs w:val="24"/>
          <w:lang w:val="pt-BR"/>
        </w:rPr>
        <w:t>-4.4.90.51-99 (</w:t>
      </w:r>
      <w:r w:rsidR="00FD2FC5">
        <w:rPr>
          <w:rFonts w:ascii="Arial" w:hAnsi="Arial" w:cs="Arial"/>
          <w:sz w:val="24"/>
          <w:szCs w:val="24"/>
          <w:lang w:val="pt-BR"/>
        </w:rPr>
        <w:t>transferências e convênios estaduais vinculados</w:t>
      </w:r>
      <w:r w:rsidR="000F01C0">
        <w:rPr>
          <w:rFonts w:ascii="Arial" w:hAnsi="Arial" w:cs="Arial"/>
          <w:sz w:val="24"/>
          <w:szCs w:val="24"/>
          <w:lang w:val="pt-BR"/>
        </w:rPr>
        <w:t>)</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DB3141" w:rsidRPr="006F421F"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B3141"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B3141" w:rsidRDefault="00DB3141" w:rsidP="00DB3141">
      <w:pPr>
        <w:tabs>
          <w:tab w:val="left" w:pos="0"/>
          <w:tab w:val="left" w:pos="180"/>
        </w:tabs>
        <w:spacing w:after="120"/>
        <w:ind w:right="227"/>
        <w:jc w:val="center"/>
        <w:rPr>
          <w:rFonts w:ascii="Arial" w:hAnsi="Arial" w:cs="Arial"/>
          <w:sz w:val="24"/>
          <w:szCs w:val="24"/>
        </w:rPr>
      </w:pPr>
    </w:p>
    <w:p w:rsidR="00DB3141" w:rsidRPr="00A0515C" w:rsidRDefault="00DB3141" w:rsidP="00DB3141">
      <w:pPr>
        <w:tabs>
          <w:tab w:val="left" w:pos="0"/>
          <w:tab w:val="left" w:pos="180"/>
        </w:tabs>
        <w:spacing w:after="120"/>
        <w:ind w:right="227"/>
        <w:jc w:val="center"/>
        <w:rPr>
          <w:rFonts w:ascii="Arial" w:hAnsi="Arial" w:cs="Arial"/>
          <w:sz w:val="24"/>
          <w:szCs w:val="24"/>
        </w:rPr>
      </w:pPr>
      <w:r>
        <w:rPr>
          <w:rFonts w:ascii="Arial" w:hAnsi="Arial" w:cs="Arial"/>
          <w:sz w:val="24"/>
          <w:szCs w:val="24"/>
        </w:rPr>
        <w:t xml:space="preserve">Secretário de </w:t>
      </w:r>
      <w:r w:rsidR="00990079">
        <w:rPr>
          <w:rFonts w:ascii="Arial" w:hAnsi="Arial" w:cs="Arial"/>
          <w:sz w:val="24"/>
          <w:szCs w:val="24"/>
        </w:rPr>
        <w:t>Educação</w:t>
      </w:r>
    </w:p>
    <w:p w:rsidR="00DB3141" w:rsidRPr="00A0515C" w:rsidRDefault="00DB3141" w:rsidP="00D41830">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w:t>
      </w:r>
      <w:proofErr w:type="gramStart"/>
      <w:r w:rsidRPr="00870DBA">
        <w:rPr>
          <w:rFonts w:ascii="Arial" w:hAnsi="Arial" w:cs="Arial"/>
          <w:b/>
          <w:sz w:val="24"/>
          <w:szCs w:val="24"/>
        </w:rPr>
        <w:t>.:</w:t>
      </w:r>
      <w:proofErr w:type="gramEnd"/>
      <w:r w:rsidRPr="00870DBA">
        <w:rPr>
          <w:rFonts w:ascii="Arial" w:hAnsi="Arial" w:cs="Arial"/>
          <w:b/>
          <w:sz w:val="24"/>
          <w:szCs w:val="24"/>
        </w:rPr>
        <w:t xml:space="preserve"> _______</w:t>
      </w:r>
      <w:r>
        <w:rPr>
          <w:rFonts w:ascii="Arial" w:hAnsi="Arial" w:cs="Arial"/>
          <w:b/>
          <w:sz w:val="24"/>
          <w:szCs w:val="24"/>
        </w:rPr>
        <w:t>______________________________________________________</w:t>
      </w: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6F380D" w:rsidRPr="006F380D">
        <w:rPr>
          <w:rFonts w:ascii="Arial" w:hAnsi="Arial" w:cs="Arial"/>
          <w:b/>
          <w:bCs/>
          <w:sz w:val="24"/>
          <w:szCs w:val="24"/>
        </w:rPr>
        <w:t xml:space="preserve">CONTRATAÇÃO DE EMPRESA PARA </w:t>
      </w:r>
      <w:r w:rsidR="00847FA5" w:rsidRPr="00847FA5">
        <w:rPr>
          <w:rFonts w:ascii="Arial" w:hAnsi="Arial" w:cs="Arial"/>
          <w:b/>
          <w:bCs/>
          <w:sz w:val="24"/>
          <w:szCs w:val="24"/>
        </w:rPr>
        <w:t xml:space="preserve">EXECUÇÃO DE REFORMA NA </w:t>
      </w:r>
      <w:r w:rsidR="00FE7A7D" w:rsidRPr="00FE7A7D">
        <w:rPr>
          <w:rFonts w:ascii="Arial" w:hAnsi="Arial" w:cs="Arial"/>
          <w:b/>
          <w:bCs/>
          <w:sz w:val="24"/>
          <w:szCs w:val="24"/>
        </w:rPr>
        <w:t>EMEI ADEMAR FERR</w:t>
      </w:r>
      <w:r w:rsidR="00553F03">
        <w:rPr>
          <w:rFonts w:ascii="Arial" w:hAnsi="Arial" w:cs="Arial"/>
          <w:b/>
          <w:bCs/>
          <w:sz w:val="24"/>
          <w:szCs w:val="24"/>
        </w:rPr>
        <w:t>ARI</w:t>
      </w:r>
      <w:r w:rsidR="006F380D" w:rsidRPr="006F380D">
        <w:rPr>
          <w:rFonts w:ascii="Arial" w:hAnsi="Arial" w:cs="Arial"/>
          <w:b/>
          <w:bCs/>
          <w:sz w:val="24"/>
          <w:szCs w:val="24"/>
        </w:rPr>
        <w:t xml:space="preserve"> NO MUNICÍPIO DE CARAPICUÍBA.</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112689" w:rsidRPr="0079621B" w:rsidRDefault="00112689" w:rsidP="00112689">
      <w:pPr>
        <w:pStyle w:val="SemEspaamento"/>
        <w:rPr>
          <w:rFonts w:ascii="Arial" w:hAnsi="Arial" w:cs="Arial"/>
          <w:sz w:val="24"/>
          <w:szCs w:val="24"/>
        </w:rPr>
      </w:pPr>
      <w:r>
        <w:rPr>
          <w:rFonts w:ascii="Arial" w:hAnsi="Arial" w:cs="Arial"/>
          <w:sz w:val="24"/>
          <w:szCs w:val="24"/>
        </w:rPr>
        <w:t>Nome:</w:t>
      </w:r>
    </w:p>
    <w:p w:rsidR="00BF26A6" w:rsidRDefault="00BF26A6" w:rsidP="00BF26A6">
      <w:pPr>
        <w:pStyle w:val="SemEspaamento"/>
        <w:rPr>
          <w:rFonts w:ascii="Arial" w:hAnsi="Arial" w:cs="Arial"/>
          <w:sz w:val="24"/>
          <w:szCs w:val="24"/>
        </w:rPr>
      </w:pPr>
      <w:r w:rsidRPr="0079621B">
        <w:rPr>
          <w:rFonts w:ascii="Arial" w:hAnsi="Arial" w:cs="Arial"/>
          <w:sz w:val="24"/>
          <w:szCs w:val="24"/>
        </w:rPr>
        <w:t xml:space="preserve">Cargo: Secretário de </w:t>
      </w:r>
      <w:r w:rsidR="00A25556">
        <w:rPr>
          <w:rFonts w:ascii="Arial" w:hAnsi="Arial" w:cs="Arial"/>
          <w:sz w:val="24"/>
          <w:szCs w:val="24"/>
        </w:rPr>
        <w:t>Educação</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CPF: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Endereço residencial completo:</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E-mail institucional:</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E-mail pessoal:</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Telefone (s):</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Default="00BF26A6" w:rsidP="00CE33CB">
      <w:pPr>
        <w:pStyle w:val="SemEspaamento"/>
        <w:jc w:val="both"/>
        <w:rPr>
          <w:rFonts w:ascii="Arial" w:hAnsi="Arial" w:cs="Arial"/>
          <w:sz w:val="24"/>
          <w:szCs w:val="24"/>
        </w:rPr>
      </w:pPr>
      <w:proofErr w:type="gramEnd"/>
    </w:p>
    <w:p w:rsidR="00A9120F" w:rsidRDefault="00A9120F" w:rsidP="00A9120F">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112689">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lastRenderedPageBreak/>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050" w:rsidRDefault="00141050">
      <w:r>
        <w:separator/>
      </w:r>
    </w:p>
  </w:endnote>
  <w:endnote w:type="continuationSeparator" w:id="0">
    <w:p w:rsidR="00141050" w:rsidRDefault="0014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C1" w:rsidRDefault="007715A0"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end"/>
    </w:r>
  </w:p>
  <w:p w:rsidR="004432C1" w:rsidRDefault="004432C1"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C1" w:rsidRDefault="007715A0"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separate"/>
    </w:r>
    <w:r w:rsidR="00344310">
      <w:rPr>
        <w:rStyle w:val="Nmerodepgina"/>
        <w:noProof/>
      </w:rPr>
      <w:t>28</w:t>
    </w:r>
    <w:r>
      <w:rPr>
        <w:rStyle w:val="Nmerodepgina"/>
      </w:rPr>
      <w:fldChar w:fldCharType="end"/>
    </w:r>
  </w:p>
  <w:p w:rsidR="004432C1" w:rsidRDefault="004432C1" w:rsidP="00E71DD4">
    <w:pPr>
      <w:pStyle w:val="Rodap"/>
      <w:jc w:val="center"/>
    </w:pPr>
    <w:r>
      <w:t xml:space="preserve">Processo Administrativo nº. </w:t>
    </w:r>
    <w:r w:rsidR="00D17234">
      <w:t>1649 / 2022</w:t>
    </w:r>
    <w:r>
      <w:t xml:space="preserve"> – Tomada de Preços nº.  </w:t>
    </w:r>
    <w:r w:rsidR="00072EAF">
      <w:t xml:space="preserve">08 </w:t>
    </w:r>
    <w:r w:rsidR="002F48A6">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050" w:rsidRDefault="00141050">
      <w:r>
        <w:separator/>
      </w:r>
    </w:p>
  </w:footnote>
  <w:footnote w:type="continuationSeparator" w:id="0">
    <w:p w:rsidR="00141050" w:rsidRDefault="00141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C1" w:rsidRPr="0083620B" w:rsidRDefault="004432C1"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432C1" w:rsidRPr="0083620B" w:rsidRDefault="004432C1"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432C1" w:rsidRPr="00D15B80" w:rsidRDefault="004432C1"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432C1" w:rsidRPr="00D15B80" w:rsidRDefault="004432C1"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F32"/>
    <w:rsid w:val="00067F42"/>
    <w:rsid w:val="000706AC"/>
    <w:rsid w:val="0007073A"/>
    <w:rsid w:val="00070FF8"/>
    <w:rsid w:val="0007139C"/>
    <w:rsid w:val="000714E5"/>
    <w:rsid w:val="00072668"/>
    <w:rsid w:val="00072EAF"/>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65F"/>
    <w:rsid w:val="000D69E0"/>
    <w:rsid w:val="000D6BC8"/>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050"/>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EBF"/>
    <w:rsid w:val="00225768"/>
    <w:rsid w:val="00225794"/>
    <w:rsid w:val="00225EB8"/>
    <w:rsid w:val="00226E17"/>
    <w:rsid w:val="0022768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3BD3"/>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310"/>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DD4"/>
    <w:rsid w:val="003F00B8"/>
    <w:rsid w:val="003F0939"/>
    <w:rsid w:val="003F0F2B"/>
    <w:rsid w:val="003F14D0"/>
    <w:rsid w:val="003F1643"/>
    <w:rsid w:val="003F2909"/>
    <w:rsid w:val="003F2E73"/>
    <w:rsid w:val="003F3448"/>
    <w:rsid w:val="003F373A"/>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4AA"/>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A30"/>
    <w:rsid w:val="006D5C77"/>
    <w:rsid w:val="006D66A5"/>
    <w:rsid w:val="006D6D9C"/>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8E7"/>
    <w:rsid w:val="007E5A66"/>
    <w:rsid w:val="007E5C6D"/>
    <w:rsid w:val="007E60B2"/>
    <w:rsid w:val="007E60B8"/>
    <w:rsid w:val="007E64FD"/>
    <w:rsid w:val="007E6760"/>
    <w:rsid w:val="007E7C2B"/>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90C"/>
    <w:rsid w:val="008132CC"/>
    <w:rsid w:val="00813A7A"/>
    <w:rsid w:val="00814636"/>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6AA"/>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A8A"/>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5DE"/>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573"/>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4F6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86D"/>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3C4"/>
    <w:rsid w:val="00BE468C"/>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3F5C"/>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A9E"/>
    <w:rsid w:val="00CB6D06"/>
    <w:rsid w:val="00CB6E90"/>
    <w:rsid w:val="00CB705A"/>
    <w:rsid w:val="00CB75F3"/>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1723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7EC"/>
    <w:rsid w:val="00D50846"/>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631"/>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969"/>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281B"/>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C9486C"/>
    <w:pPr>
      <w:keepNext/>
      <w:outlineLvl w:val="0"/>
    </w:pPr>
    <w:rPr>
      <w:sz w:val="24"/>
    </w:rPr>
  </w:style>
  <w:style w:type="paragraph" w:styleId="Ttulo2">
    <w:name w:val="heading 2"/>
    <w:basedOn w:val="Normal"/>
    <w:next w:val="Normal"/>
    <w:link w:val="Ttulo2Char"/>
    <w:qFormat/>
    <w:rsid w:val="00C9486C"/>
    <w:pPr>
      <w:keepNext/>
      <w:jc w:val="center"/>
      <w:outlineLvl w:val="1"/>
    </w:pPr>
    <w:rPr>
      <w:b/>
      <w:bCs/>
    </w:rPr>
  </w:style>
  <w:style w:type="paragraph" w:styleId="Ttulo3">
    <w:name w:val="heading 3"/>
    <w:basedOn w:val="Normal"/>
    <w:next w:val="Normal"/>
    <w:qFormat/>
    <w:rsid w:val="00C9486C"/>
    <w:pPr>
      <w:keepNext/>
      <w:jc w:val="center"/>
      <w:outlineLvl w:val="2"/>
    </w:pPr>
    <w:rPr>
      <w:rFonts w:ascii="Arial" w:hAnsi="Arial" w:cs="Arial"/>
      <w:b/>
      <w:bCs/>
      <w:sz w:val="24"/>
    </w:rPr>
  </w:style>
  <w:style w:type="paragraph" w:styleId="Ttulo4">
    <w:name w:val="heading 4"/>
    <w:basedOn w:val="Normal"/>
    <w:next w:val="Normal"/>
    <w:link w:val="Ttulo4Char"/>
    <w:qFormat/>
    <w:rsid w:val="00C9486C"/>
    <w:pPr>
      <w:keepNext/>
      <w:jc w:val="center"/>
      <w:outlineLvl w:val="3"/>
    </w:pPr>
    <w:rPr>
      <w:rFonts w:ascii="Times" w:hAnsi="Times" w:cs="Arial"/>
      <w:b/>
      <w:sz w:val="30"/>
    </w:rPr>
  </w:style>
  <w:style w:type="paragraph" w:styleId="Ttulo5">
    <w:name w:val="heading 5"/>
    <w:basedOn w:val="Normal"/>
    <w:next w:val="Normal"/>
    <w:qFormat/>
    <w:rsid w:val="00C9486C"/>
    <w:pPr>
      <w:keepNext/>
      <w:jc w:val="center"/>
      <w:outlineLvl w:val="4"/>
    </w:pPr>
    <w:rPr>
      <w:rFonts w:ascii="Arial" w:hAnsi="Arial" w:cs="Arial"/>
      <w:b/>
      <w:sz w:val="28"/>
      <w:szCs w:val="28"/>
    </w:rPr>
  </w:style>
  <w:style w:type="paragraph" w:styleId="Ttulo6">
    <w:name w:val="heading 6"/>
    <w:basedOn w:val="Normal"/>
    <w:next w:val="Normal"/>
    <w:link w:val="Ttulo6Char"/>
    <w:qFormat/>
    <w:rsid w:val="00C9486C"/>
    <w:pPr>
      <w:keepNext/>
      <w:jc w:val="both"/>
      <w:outlineLvl w:val="5"/>
    </w:pPr>
    <w:rPr>
      <w:rFonts w:ascii="Arial" w:hAnsi="Arial" w:cs="Arial"/>
      <w:b/>
    </w:rPr>
  </w:style>
  <w:style w:type="paragraph" w:styleId="Ttulo7">
    <w:name w:val="heading 7"/>
    <w:basedOn w:val="Normal"/>
    <w:next w:val="Normal"/>
    <w:link w:val="Ttulo7Char"/>
    <w:qFormat/>
    <w:rsid w:val="00C9486C"/>
    <w:pPr>
      <w:keepNext/>
      <w:ind w:left="360"/>
      <w:jc w:val="center"/>
      <w:outlineLvl w:val="6"/>
    </w:pPr>
    <w:rPr>
      <w:rFonts w:ascii="Times" w:hAnsi="Times" w:cs="Arial"/>
      <w:b/>
      <w:sz w:val="30"/>
    </w:rPr>
  </w:style>
  <w:style w:type="paragraph" w:styleId="Ttulo8">
    <w:name w:val="heading 8"/>
    <w:basedOn w:val="Normal"/>
    <w:next w:val="Normal"/>
    <w:qFormat/>
    <w:rsid w:val="00C9486C"/>
    <w:pPr>
      <w:keepNext/>
      <w:ind w:left="360"/>
      <w:jc w:val="center"/>
      <w:outlineLvl w:val="7"/>
    </w:pPr>
    <w:rPr>
      <w:rFonts w:ascii="Arial" w:hAnsi="Arial" w:cs="Arial"/>
      <w:b/>
    </w:rPr>
  </w:style>
  <w:style w:type="paragraph" w:styleId="Ttulo9">
    <w:name w:val="heading 9"/>
    <w:basedOn w:val="Normal"/>
    <w:next w:val="Normal"/>
    <w:link w:val="Ttulo9Char"/>
    <w:qFormat/>
    <w:rsid w:val="00C9486C"/>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C9486C"/>
    <w:pPr>
      <w:tabs>
        <w:tab w:val="center" w:pos="4419"/>
        <w:tab w:val="right" w:pos="8838"/>
      </w:tabs>
    </w:pPr>
    <w:rPr>
      <w:lang w:val="en-US"/>
    </w:rPr>
  </w:style>
  <w:style w:type="paragraph" w:styleId="Rodap">
    <w:name w:val="footer"/>
    <w:basedOn w:val="Normal"/>
    <w:link w:val="RodapChar"/>
    <w:uiPriority w:val="99"/>
    <w:rsid w:val="00C9486C"/>
    <w:pPr>
      <w:tabs>
        <w:tab w:val="center" w:pos="4419"/>
        <w:tab w:val="right" w:pos="8838"/>
      </w:tabs>
    </w:pPr>
  </w:style>
  <w:style w:type="paragraph" w:styleId="Corpodetexto">
    <w:name w:val="Body Text"/>
    <w:basedOn w:val="Normal"/>
    <w:link w:val="CorpodetextoChar"/>
    <w:qFormat/>
    <w:rsid w:val="00C9486C"/>
    <w:rPr>
      <w:sz w:val="28"/>
    </w:rPr>
  </w:style>
  <w:style w:type="paragraph" w:styleId="Recuodecorpodetexto">
    <w:name w:val="Body Text Indent"/>
    <w:basedOn w:val="Normal"/>
    <w:link w:val="RecuodecorpodetextoChar"/>
    <w:rsid w:val="00C9486C"/>
    <w:pPr>
      <w:ind w:left="540" w:hanging="540"/>
      <w:jc w:val="both"/>
    </w:pPr>
    <w:rPr>
      <w:rFonts w:ascii="Arial" w:hAnsi="Arial" w:cs="Arial"/>
    </w:rPr>
  </w:style>
  <w:style w:type="character" w:styleId="Nmerodepgina">
    <w:name w:val="page number"/>
    <w:basedOn w:val="Fontepargpadro"/>
    <w:rsid w:val="00C9486C"/>
  </w:style>
  <w:style w:type="character" w:customStyle="1" w:styleId="texto31">
    <w:name w:val="texto31"/>
    <w:rsid w:val="00C9486C"/>
    <w:rPr>
      <w:rFonts w:ascii="Verdana" w:hAnsi="Verdana" w:hint="default"/>
      <w:color w:val="61676C"/>
      <w:sz w:val="17"/>
      <w:szCs w:val="17"/>
    </w:rPr>
  </w:style>
  <w:style w:type="paragraph" w:styleId="Corpodetexto2">
    <w:name w:val="Body Text 2"/>
    <w:basedOn w:val="Normal"/>
    <w:link w:val="Corpodetexto2Char"/>
    <w:rsid w:val="00C9486C"/>
    <w:pPr>
      <w:jc w:val="center"/>
    </w:pPr>
    <w:rPr>
      <w:rFonts w:ascii="Arial" w:hAnsi="Arial" w:cs="Arial"/>
    </w:rPr>
  </w:style>
  <w:style w:type="character" w:styleId="Refdecomentrio">
    <w:name w:val="annotation reference"/>
    <w:uiPriority w:val="99"/>
    <w:semiHidden/>
    <w:rsid w:val="00C9486C"/>
    <w:rPr>
      <w:sz w:val="16"/>
      <w:szCs w:val="16"/>
    </w:rPr>
  </w:style>
  <w:style w:type="paragraph" w:styleId="Textodecomentrio">
    <w:name w:val="annotation text"/>
    <w:basedOn w:val="Normal"/>
    <w:link w:val="TextodecomentrioChar1"/>
    <w:uiPriority w:val="99"/>
    <w:semiHidden/>
    <w:rsid w:val="00C9486C"/>
  </w:style>
  <w:style w:type="paragraph" w:styleId="Corpodetexto3">
    <w:name w:val="Body Text 3"/>
    <w:basedOn w:val="Normal"/>
    <w:link w:val="Corpodetexto3Char"/>
    <w:rsid w:val="00C9486C"/>
    <w:pPr>
      <w:jc w:val="both"/>
    </w:pPr>
    <w:rPr>
      <w:color w:val="000000"/>
      <w:sz w:val="24"/>
    </w:rPr>
  </w:style>
  <w:style w:type="paragraph" w:styleId="Recuodecorpodetexto2">
    <w:name w:val="Body Text Indent 2"/>
    <w:basedOn w:val="Normal"/>
    <w:link w:val="Recuodecorpodetexto2Char"/>
    <w:rsid w:val="00C9486C"/>
    <w:pPr>
      <w:ind w:left="709" w:hanging="709"/>
      <w:jc w:val="both"/>
    </w:pPr>
    <w:rPr>
      <w:color w:val="000000"/>
      <w:sz w:val="24"/>
    </w:rPr>
  </w:style>
  <w:style w:type="paragraph" w:styleId="Recuodecorpodetexto3">
    <w:name w:val="Body Text Indent 3"/>
    <w:basedOn w:val="Normal"/>
    <w:link w:val="Recuodecorpodetexto3Char"/>
    <w:rsid w:val="00C9486C"/>
    <w:pPr>
      <w:ind w:left="1985" w:hanging="142"/>
    </w:pPr>
    <w:rPr>
      <w:rFonts w:ascii="Arial" w:hAnsi="Arial" w:cs="Arial"/>
      <w:szCs w:val="24"/>
    </w:rPr>
  </w:style>
  <w:style w:type="paragraph" w:styleId="Textoembloco">
    <w:name w:val="Block Text"/>
    <w:basedOn w:val="Normal"/>
    <w:rsid w:val="00C9486C"/>
    <w:pPr>
      <w:ind w:left="993" w:right="567"/>
      <w:jc w:val="both"/>
    </w:pPr>
    <w:rPr>
      <w:rFonts w:ascii="Arial" w:hAnsi="Arial" w:cs="Arial"/>
    </w:rPr>
  </w:style>
  <w:style w:type="paragraph" w:styleId="NormalWeb">
    <w:name w:val="Normal (Web)"/>
    <w:basedOn w:val="Normal"/>
    <w:link w:val="NormalWebChar"/>
    <w:rsid w:val="00C9486C"/>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8EF83-CE07-4B5A-9ECD-D1F29EA6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42</Pages>
  <Words>11927</Words>
  <Characters>64409</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76184</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105</cp:revision>
  <cp:lastPrinted>2021-11-11T19:18:00Z</cp:lastPrinted>
  <dcterms:created xsi:type="dcterms:W3CDTF">2022-02-03T15:30:00Z</dcterms:created>
  <dcterms:modified xsi:type="dcterms:W3CDTF">2022-02-08T15:17:00Z</dcterms:modified>
</cp:coreProperties>
</file>