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0D5D08">
        <w:rPr>
          <w:sz w:val="24"/>
          <w:szCs w:val="24"/>
        </w:rPr>
        <w:t xml:space="preserve"> </w:t>
      </w:r>
      <w:r w:rsidR="002816DF">
        <w:rPr>
          <w:sz w:val="24"/>
          <w:szCs w:val="24"/>
        </w:rPr>
        <w:t>17</w:t>
      </w:r>
      <w:r w:rsidR="000D5D08">
        <w:rPr>
          <w:sz w:val="24"/>
          <w:szCs w:val="24"/>
        </w:rPr>
        <w:t xml:space="preserve">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113922"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8175EC" w:rsidRPr="00A83F7E" w:rsidRDefault="008175E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REVITALIZAR O CAMINHO ITAPEVI NO MUNICIPIO DE CARAPICUÍBA. </w:t>
                  </w:r>
                </w:p>
                <w:p w:rsidR="008175EC" w:rsidRDefault="008175EC" w:rsidP="00D41830">
                  <w:pPr>
                    <w:pStyle w:val="Corpodetexto"/>
                    <w:jc w:val="center"/>
                    <w:rPr>
                      <w:rFonts w:ascii="Arial" w:hAnsi="Arial" w:cs="Arial"/>
                      <w:b/>
                      <w:sz w:val="24"/>
                    </w:rPr>
                  </w:pPr>
                </w:p>
                <w:p w:rsidR="008175EC" w:rsidRDefault="008175EC"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EF4399">
        <w:rPr>
          <w:rFonts w:ascii="Arial" w:hAnsi="Arial" w:cs="Arial"/>
          <w:b/>
          <w:sz w:val="24"/>
          <w:szCs w:val="24"/>
          <w:u w:val="single"/>
        </w:rPr>
        <w:t>17</w:t>
      </w:r>
      <w:r w:rsidR="00825AD3">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9B6F93">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r w:rsidR="008913BD">
        <w:rPr>
          <w:rFonts w:ascii="Arial" w:hAnsi="Arial" w:cs="Arial"/>
          <w:b/>
          <w:bCs/>
          <w:sz w:val="24"/>
          <w:szCs w:val="24"/>
        </w:rPr>
        <w:t xml:space="preserve"> </w:t>
      </w:r>
      <w:r w:rsidR="00D17314">
        <w:rPr>
          <w:rFonts w:ascii="Arial" w:hAnsi="Arial" w:cs="Arial"/>
          <w:b/>
          <w:bCs/>
          <w:sz w:val="24"/>
          <w:szCs w:val="24"/>
        </w:rPr>
        <w:t>6713</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771791" w:rsidRPr="00A83F7E">
        <w:rPr>
          <w:rFonts w:ascii="Arial" w:hAnsi="Arial" w:cs="Arial"/>
          <w:b/>
          <w:bCs/>
        </w:rPr>
        <w:t xml:space="preserve">CONTRATAÇÃO DE EMPRESA </w:t>
      </w:r>
      <w:r w:rsidR="008B7B09">
        <w:rPr>
          <w:rFonts w:ascii="Arial" w:hAnsi="Arial" w:cs="Arial"/>
          <w:b/>
          <w:bCs/>
        </w:rPr>
        <w:t>PARA REVITALIZAR O CAMINHO ITAPEVI</w:t>
      </w:r>
      <w:r w:rsidR="00771791">
        <w:rPr>
          <w:rFonts w:ascii="Arial" w:hAnsi="Arial" w:cs="Arial"/>
          <w:bCs/>
        </w:rPr>
        <w:t xml:space="preserve"> 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771791">
        <w:rPr>
          <w:rFonts w:ascii="Arial" w:hAnsi="Arial" w:cs="Arial"/>
        </w:rPr>
        <w:t>Desenvolvimento Urbano.</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4074FF">
        <w:rPr>
          <w:rFonts w:ascii="Arial" w:hAnsi="Arial" w:cs="Arial"/>
          <w:b/>
          <w:sz w:val="24"/>
          <w:szCs w:val="24"/>
          <w:u w:val="single"/>
          <w:lang w:val="pt-BR"/>
        </w:rPr>
        <w:t>09:30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2F4CB2">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4074FF">
        <w:rPr>
          <w:rFonts w:ascii="Arial" w:hAnsi="Arial" w:cs="Arial"/>
          <w:b/>
          <w:sz w:val="24"/>
          <w:szCs w:val="24"/>
          <w:u w:val="single"/>
          <w:lang w:val="pt-BR"/>
        </w:rPr>
        <w:t>25</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4074FF">
        <w:rPr>
          <w:rFonts w:ascii="Arial" w:hAnsi="Arial" w:cs="Arial"/>
          <w:b/>
          <w:sz w:val="24"/>
          <w:szCs w:val="24"/>
          <w:u w:val="single"/>
          <w:lang w:val="pt-BR"/>
        </w:rPr>
        <w:t>maio de</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FB03E1" w:rsidRPr="00FB03E1">
        <w:rPr>
          <w:rFonts w:ascii="Arial" w:hAnsi="Arial" w:cs="Arial"/>
          <w:bCs/>
          <w:sz w:val="24"/>
          <w:szCs w:val="24"/>
        </w:rPr>
        <w:t xml:space="preserve">contratação de empresa </w:t>
      </w:r>
      <w:r w:rsidR="00E635B0">
        <w:rPr>
          <w:rFonts w:ascii="Arial" w:hAnsi="Arial" w:cs="Arial"/>
          <w:bCs/>
          <w:sz w:val="24"/>
          <w:szCs w:val="24"/>
        </w:rPr>
        <w:t>para revitalizar o caminho de Itapevi</w:t>
      </w:r>
      <w:r w:rsidR="00D458D5">
        <w:rPr>
          <w:rFonts w:ascii="Arial" w:hAnsi="Arial" w:cs="Arial"/>
          <w:sz w:val="24"/>
          <w:szCs w:val="24"/>
        </w:rPr>
        <w:t xml:space="preserve"> </w:t>
      </w:r>
      <w:r w:rsidR="001E6FDF" w:rsidRPr="00B0469C">
        <w:rPr>
          <w:rFonts w:ascii="Arial" w:hAnsi="Arial" w:cs="Arial"/>
          <w:bCs/>
          <w:sz w:val="24"/>
          <w:szCs w:val="24"/>
        </w:rPr>
        <w:t>neste município</w:t>
      </w:r>
      <w:r w:rsidR="00FB03E1">
        <w:rPr>
          <w:rFonts w:ascii="Arial" w:hAnsi="Arial" w:cs="Arial"/>
          <w:sz w:val="24"/>
          <w:szCs w:val="24"/>
        </w:rPr>
        <w:t xml:space="preserve">, </w:t>
      </w:r>
      <w:r w:rsidRPr="00EF1E0B">
        <w:rPr>
          <w:rFonts w:ascii="Arial" w:hAnsi="Arial" w:cs="Arial"/>
          <w:sz w:val="24"/>
          <w:szCs w:val="24"/>
        </w:rPr>
        <w:t xml:space="preserve">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E635B0">
        <w:rPr>
          <w:rFonts w:ascii="Arial" w:hAnsi="Arial" w:cs="Arial"/>
          <w:sz w:val="24"/>
          <w:szCs w:val="24"/>
        </w:rPr>
        <w:t>3.063.948,09</w:t>
      </w:r>
      <w:r w:rsidR="002D26E3">
        <w:rPr>
          <w:rFonts w:ascii="Arial" w:hAnsi="Arial" w:cs="Arial"/>
          <w:sz w:val="24"/>
          <w:szCs w:val="24"/>
        </w:rPr>
        <w:t xml:space="preserve"> </w:t>
      </w:r>
      <w:r w:rsidR="002867A6">
        <w:rPr>
          <w:rFonts w:ascii="Arial" w:hAnsi="Arial" w:cs="Arial"/>
          <w:sz w:val="24"/>
          <w:szCs w:val="24"/>
        </w:rPr>
        <w:t>(</w:t>
      </w:r>
      <w:r w:rsidR="002D26E3">
        <w:rPr>
          <w:rFonts w:ascii="Arial" w:hAnsi="Arial" w:cs="Arial"/>
          <w:sz w:val="24"/>
          <w:szCs w:val="24"/>
        </w:rPr>
        <w:t>três</w:t>
      </w:r>
      <w:r w:rsidR="00972223">
        <w:rPr>
          <w:rFonts w:ascii="Arial" w:hAnsi="Arial" w:cs="Arial"/>
          <w:sz w:val="24"/>
          <w:szCs w:val="24"/>
        </w:rPr>
        <w:t xml:space="preserve"> milhões</w:t>
      </w:r>
      <w:r w:rsidR="002D26E3">
        <w:rPr>
          <w:rFonts w:ascii="Arial" w:hAnsi="Arial" w:cs="Arial"/>
          <w:sz w:val="24"/>
          <w:szCs w:val="24"/>
        </w:rPr>
        <w:t>,</w:t>
      </w:r>
      <w:r w:rsidR="00E635B0">
        <w:rPr>
          <w:rFonts w:ascii="Arial" w:hAnsi="Arial" w:cs="Arial"/>
          <w:sz w:val="24"/>
          <w:szCs w:val="24"/>
        </w:rPr>
        <w:t xml:space="preserve"> se</w:t>
      </w:r>
      <w:r w:rsidR="00F128C0">
        <w:rPr>
          <w:rFonts w:ascii="Arial" w:hAnsi="Arial" w:cs="Arial"/>
          <w:sz w:val="24"/>
          <w:szCs w:val="24"/>
        </w:rPr>
        <w:t>ss</w:t>
      </w:r>
      <w:r w:rsidR="00E635B0">
        <w:rPr>
          <w:rFonts w:ascii="Arial" w:hAnsi="Arial" w:cs="Arial"/>
          <w:sz w:val="24"/>
          <w:szCs w:val="24"/>
        </w:rPr>
        <w:t>enta e três mil, novecentos e quarenta e oito reais e nove</w:t>
      </w:r>
      <w:r w:rsidR="00972223">
        <w:rPr>
          <w:rFonts w:ascii="Arial" w:hAnsi="Arial" w:cs="Arial"/>
          <w:sz w:val="24"/>
          <w:szCs w:val="24"/>
        </w:rPr>
        <w:t xml:space="preserve"> 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C434A9">
        <w:rPr>
          <w:rFonts w:ascii="Arial" w:hAnsi="Arial" w:cs="Arial"/>
          <w:sz w:val="24"/>
          <w:szCs w:val="24"/>
        </w:rPr>
        <w:t>5</w:t>
      </w:r>
      <w:r w:rsidR="00C83FB1">
        <w:rPr>
          <w:rFonts w:ascii="Arial" w:hAnsi="Arial" w:cs="Arial"/>
          <w:sz w:val="24"/>
          <w:szCs w:val="24"/>
        </w:rPr>
        <w:t>4</w:t>
      </w:r>
      <w:r w:rsidR="00C434A9">
        <w:rPr>
          <w:rFonts w:ascii="Arial" w:hAnsi="Arial" w:cs="Arial"/>
          <w:sz w:val="24"/>
          <w:szCs w:val="24"/>
        </w:rPr>
        <w:t>0</w:t>
      </w:r>
      <w:r w:rsidR="00A24EF3">
        <w:rPr>
          <w:rFonts w:ascii="Arial" w:hAnsi="Arial" w:cs="Arial"/>
          <w:sz w:val="24"/>
          <w:szCs w:val="24"/>
        </w:rPr>
        <w:t xml:space="preserve"> </w:t>
      </w:r>
      <w:r w:rsidR="00A24EF3" w:rsidRPr="00742FF4">
        <w:rPr>
          <w:rFonts w:ascii="Arial" w:hAnsi="Arial" w:cs="Arial"/>
          <w:sz w:val="24"/>
          <w:szCs w:val="24"/>
        </w:rPr>
        <w:t>(</w:t>
      </w:r>
      <w:r w:rsidR="00C434A9">
        <w:rPr>
          <w:rFonts w:ascii="Arial" w:hAnsi="Arial" w:cs="Arial"/>
          <w:sz w:val="24"/>
          <w:szCs w:val="24"/>
        </w:rPr>
        <w:t xml:space="preserve">quinhentos e </w:t>
      </w:r>
      <w:r w:rsidR="00C83FB1">
        <w:rPr>
          <w:rFonts w:ascii="Arial" w:hAnsi="Arial" w:cs="Arial"/>
          <w:sz w:val="24"/>
          <w:szCs w:val="24"/>
        </w:rPr>
        <w:t>quarenta</w:t>
      </w:r>
      <w:r w:rsidR="00A24EF3" w:rsidRPr="00742FF4">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lastRenderedPageBreak/>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5D07E2" w:rsidRDefault="005D07E2"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6D1736" w:rsidRPr="00343D5A">
        <w:rPr>
          <w:rFonts w:ascii="Arial" w:hAnsi="Arial" w:cs="Arial"/>
          <w:sz w:val="24"/>
          <w:szCs w:val="24"/>
        </w:rPr>
        <w:t>Visitar o local d</w:t>
      </w:r>
      <w:r w:rsidR="006D1736">
        <w:rPr>
          <w:rFonts w:ascii="Arial" w:hAnsi="Arial" w:cs="Arial"/>
          <w:sz w:val="24"/>
          <w:szCs w:val="24"/>
        </w:rPr>
        <w:t>as obras/</w:t>
      </w:r>
      <w:r w:rsidR="006D1736" w:rsidRPr="00343D5A">
        <w:rPr>
          <w:rFonts w:ascii="Arial" w:hAnsi="Arial" w:cs="Arial"/>
          <w:sz w:val="24"/>
          <w:szCs w:val="24"/>
        </w:rPr>
        <w:t xml:space="preserve">serviços. A visita deverá ser agendada junto à Secretaria </w:t>
      </w:r>
      <w:r w:rsidR="006D1736">
        <w:rPr>
          <w:rFonts w:ascii="Arial" w:hAnsi="Arial" w:cs="Arial"/>
          <w:sz w:val="24"/>
          <w:szCs w:val="24"/>
        </w:rPr>
        <w:t xml:space="preserve">de Desenvolvimento Urbano </w:t>
      </w:r>
      <w:r w:rsidR="006D1736" w:rsidRPr="007C70A6">
        <w:rPr>
          <w:rFonts w:ascii="Arial" w:hAnsi="Arial" w:cs="Arial"/>
          <w:sz w:val="24"/>
          <w:szCs w:val="24"/>
        </w:rPr>
        <w:t xml:space="preserve">com </w:t>
      </w:r>
      <w:r w:rsidR="006D1736">
        <w:rPr>
          <w:rFonts w:ascii="Arial" w:hAnsi="Arial" w:cs="Arial"/>
          <w:sz w:val="24"/>
          <w:szCs w:val="24"/>
        </w:rPr>
        <w:t>o</w:t>
      </w:r>
      <w:r w:rsidR="006D1736" w:rsidRPr="007C70A6">
        <w:rPr>
          <w:rFonts w:ascii="Arial" w:hAnsi="Arial" w:cs="Arial"/>
          <w:sz w:val="24"/>
          <w:szCs w:val="24"/>
        </w:rPr>
        <w:t xml:space="preserve"> Sr. </w:t>
      </w:r>
      <w:r w:rsidR="006D1736">
        <w:rPr>
          <w:rFonts w:ascii="Arial" w:hAnsi="Arial" w:cs="Arial"/>
          <w:sz w:val="24"/>
          <w:szCs w:val="24"/>
        </w:rPr>
        <w:t>John Cleiton</w:t>
      </w:r>
      <w:r w:rsidR="006D1736" w:rsidRPr="007C70A6">
        <w:rPr>
          <w:rFonts w:ascii="Arial" w:hAnsi="Arial" w:cs="Arial"/>
          <w:sz w:val="24"/>
          <w:szCs w:val="24"/>
        </w:rPr>
        <w:t xml:space="preserve">, sita a </w:t>
      </w:r>
      <w:r w:rsidR="006D1736">
        <w:rPr>
          <w:rFonts w:ascii="Arial" w:hAnsi="Arial" w:cs="Arial"/>
          <w:sz w:val="24"/>
          <w:szCs w:val="24"/>
        </w:rPr>
        <w:t>Rua Joaquim das Neves</w:t>
      </w:r>
      <w:r w:rsidR="006D1736" w:rsidRPr="007C70A6">
        <w:rPr>
          <w:rFonts w:ascii="Arial" w:hAnsi="Arial" w:cs="Arial"/>
          <w:sz w:val="24"/>
          <w:szCs w:val="24"/>
        </w:rPr>
        <w:t>, 2</w:t>
      </w:r>
      <w:r w:rsidR="006D1736">
        <w:rPr>
          <w:rFonts w:ascii="Arial" w:hAnsi="Arial" w:cs="Arial"/>
          <w:sz w:val="24"/>
          <w:szCs w:val="24"/>
        </w:rPr>
        <w:t>11</w:t>
      </w:r>
      <w:r w:rsidR="006D1736" w:rsidRPr="007C70A6">
        <w:rPr>
          <w:rFonts w:ascii="Arial" w:hAnsi="Arial" w:cs="Arial"/>
          <w:sz w:val="24"/>
          <w:szCs w:val="24"/>
        </w:rPr>
        <w:t>, Vila Caldas, Carapicuíba – telefone: (11) 4164</w:t>
      </w:r>
      <w:r w:rsidR="004B194C">
        <w:rPr>
          <w:rFonts w:ascii="Arial" w:hAnsi="Arial" w:cs="Arial"/>
          <w:sz w:val="24"/>
          <w:szCs w:val="24"/>
        </w:rPr>
        <w:t>-</w:t>
      </w:r>
      <w:r w:rsidR="006D1736" w:rsidRPr="007C70A6">
        <w:rPr>
          <w:rFonts w:ascii="Arial" w:hAnsi="Arial" w:cs="Arial"/>
          <w:sz w:val="24"/>
          <w:szCs w:val="24"/>
        </w:rPr>
        <w:t>5500 - Ramal 5</w:t>
      </w:r>
      <w:r w:rsidR="006D1736">
        <w:rPr>
          <w:rFonts w:ascii="Arial" w:hAnsi="Arial" w:cs="Arial"/>
          <w:sz w:val="24"/>
          <w:szCs w:val="24"/>
        </w:rPr>
        <w:t xml:space="preserve">318, ou através do e-mail: </w:t>
      </w:r>
      <w:hyperlink r:id="rId10" w:history="1">
        <w:r w:rsidR="006D1736" w:rsidRPr="00BE19E1">
          <w:rPr>
            <w:rStyle w:val="Hyperlink"/>
            <w:rFonts w:ascii="Arial" w:hAnsi="Arial" w:cs="Arial"/>
            <w:sz w:val="24"/>
            <w:szCs w:val="24"/>
          </w:rPr>
          <w:t>cleitonsdu@gmail.com</w:t>
        </w:r>
      </w:hyperlink>
      <w:r w:rsidR="006D1736">
        <w:rPr>
          <w:rFonts w:ascii="Arial" w:hAnsi="Arial" w:cs="Arial"/>
          <w:sz w:val="24"/>
          <w:szCs w:val="24"/>
        </w:rPr>
        <w:t xml:space="preserve">.  </w:t>
      </w:r>
      <w:r w:rsidR="006D1736" w:rsidRPr="00343D5A">
        <w:rPr>
          <w:rFonts w:ascii="Arial" w:hAnsi="Arial" w:cs="Arial"/>
          <w:sz w:val="24"/>
          <w:szCs w:val="24"/>
        </w:rPr>
        <w:t>A Secretaria d</w:t>
      </w:r>
      <w:r w:rsidR="006D1736">
        <w:rPr>
          <w:rFonts w:ascii="Arial" w:hAnsi="Arial" w:cs="Arial"/>
          <w:sz w:val="24"/>
          <w:szCs w:val="24"/>
        </w:rPr>
        <w:t>e</w:t>
      </w:r>
      <w:r w:rsidR="006D1736" w:rsidRPr="00343D5A">
        <w:rPr>
          <w:rFonts w:ascii="Arial" w:hAnsi="Arial" w:cs="Arial"/>
          <w:sz w:val="24"/>
          <w:szCs w:val="24"/>
        </w:rPr>
        <w:t xml:space="preserve"> </w:t>
      </w:r>
      <w:r w:rsidR="006D1736">
        <w:rPr>
          <w:rFonts w:ascii="Arial" w:hAnsi="Arial" w:cs="Arial"/>
          <w:sz w:val="24"/>
          <w:szCs w:val="24"/>
        </w:rPr>
        <w:t>Desenvolvimento Urbano</w:t>
      </w:r>
      <w:r w:rsidR="006D1736" w:rsidRPr="00343D5A">
        <w:rPr>
          <w:rFonts w:ascii="Arial" w:hAnsi="Arial" w:cs="Arial"/>
          <w:sz w:val="24"/>
          <w:szCs w:val="24"/>
        </w:rPr>
        <w:t xml:space="preserve">, através de responsável fornecerá </w:t>
      </w:r>
      <w:r w:rsidR="006D1736">
        <w:rPr>
          <w:rFonts w:ascii="Arial" w:hAnsi="Arial" w:cs="Arial"/>
          <w:sz w:val="24"/>
          <w:szCs w:val="24"/>
        </w:rPr>
        <w:t xml:space="preserve">o </w:t>
      </w:r>
      <w:r w:rsidR="006D173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1063B7">
        <w:rPr>
          <w:rFonts w:ascii="Arial" w:hAnsi="Arial" w:cs="Arial"/>
          <w:sz w:val="24"/>
          <w:szCs w:val="24"/>
        </w:rPr>
        <w:t xml:space="preserve">30.639,48 </w:t>
      </w:r>
      <w:r w:rsidR="00174DED" w:rsidRPr="00A1129D">
        <w:rPr>
          <w:rFonts w:ascii="Arial" w:hAnsi="Arial" w:cs="Arial"/>
          <w:sz w:val="24"/>
          <w:szCs w:val="24"/>
        </w:rPr>
        <w:t>(</w:t>
      </w:r>
      <w:r w:rsidR="00C71394">
        <w:rPr>
          <w:rFonts w:ascii="Arial" w:hAnsi="Arial" w:cs="Arial"/>
          <w:sz w:val="24"/>
          <w:szCs w:val="24"/>
        </w:rPr>
        <w:t>trinta mil</w:t>
      </w:r>
      <w:r w:rsidR="008D67F3">
        <w:rPr>
          <w:rFonts w:ascii="Arial" w:hAnsi="Arial" w:cs="Arial"/>
          <w:sz w:val="24"/>
          <w:szCs w:val="24"/>
        </w:rPr>
        <w:t>,</w:t>
      </w:r>
      <w:r w:rsidR="001063B7">
        <w:rPr>
          <w:rFonts w:ascii="Arial" w:hAnsi="Arial" w:cs="Arial"/>
          <w:sz w:val="24"/>
          <w:szCs w:val="24"/>
        </w:rPr>
        <w:t xml:space="preserve"> seiscentos e trinta e nove reais e quarenta</w:t>
      </w:r>
      <w:r w:rsidR="00A5449C">
        <w:rPr>
          <w:rFonts w:ascii="Arial" w:hAnsi="Arial" w:cs="Arial"/>
          <w:sz w:val="24"/>
          <w:szCs w:val="24"/>
        </w:rPr>
        <w:t xml:space="preserve"> </w:t>
      </w:r>
      <w:r w:rsidR="001063B7">
        <w:rPr>
          <w:rFonts w:ascii="Arial" w:hAnsi="Arial" w:cs="Arial"/>
          <w:sz w:val="24"/>
          <w:szCs w:val="24"/>
        </w:rPr>
        <w:t>e oito</w:t>
      </w:r>
      <w:r w:rsidR="00C71394">
        <w:rPr>
          <w:rFonts w:ascii="Arial" w:hAnsi="Arial" w:cs="Arial"/>
          <w:sz w:val="24"/>
          <w:szCs w:val="24"/>
        </w:rPr>
        <w:t xml:space="preserve"> 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5D07E2" w:rsidRDefault="005D07E2" w:rsidP="00D41830">
      <w:pPr>
        <w:jc w:val="both"/>
        <w:rPr>
          <w:rFonts w:ascii="Arial" w:hAnsi="Arial" w:cs="Arial"/>
          <w:b/>
          <w:sz w:val="24"/>
          <w:szCs w:val="24"/>
        </w:rPr>
      </w:pPr>
    </w:p>
    <w:p w:rsidR="005D07E2" w:rsidRDefault="005D07E2"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A5449C">
        <w:rPr>
          <w:rFonts w:ascii="Arial" w:hAnsi="Arial" w:cs="Arial"/>
          <w:b/>
          <w:bCs/>
          <w:sz w:val="24"/>
          <w:szCs w:val="24"/>
        </w:rPr>
        <w:t>6713</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4F1EA2">
        <w:rPr>
          <w:rFonts w:ascii="Arial" w:hAnsi="Arial" w:cs="Arial"/>
          <w:b/>
          <w:bCs/>
          <w:sz w:val="24"/>
          <w:szCs w:val="24"/>
        </w:rPr>
        <w:t xml:space="preserve">17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A5449C">
        <w:rPr>
          <w:rFonts w:ascii="Arial" w:hAnsi="Arial" w:cs="Arial"/>
          <w:b/>
          <w:bCs/>
          <w:sz w:val="24"/>
          <w:szCs w:val="24"/>
        </w:rPr>
        <w:t>6713</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4F1EA2">
        <w:rPr>
          <w:rFonts w:ascii="Arial" w:hAnsi="Arial" w:cs="Arial"/>
          <w:b/>
          <w:bCs/>
          <w:sz w:val="24"/>
          <w:szCs w:val="24"/>
        </w:rPr>
        <w:t>17</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5B7407" w:rsidRDefault="005B7407" w:rsidP="00D41830">
      <w:pPr>
        <w:jc w:val="both"/>
        <w:rPr>
          <w:rFonts w:ascii="Arial" w:hAnsi="Arial" w:cs="Arial"/>
          <w:b/>
          <w:sz w:val="24"/>
          <w:szCs w:val="24"/>
        </w:rPr>
      </w:pPr>
    </w:p>
    <w:p w:rsidR="00303BA9" w:rsidRDefault="00303BA9" w:rsidP="00D41830">
      <w:pPr>
        <w:jc w:val="both"/>
        <w:rPr>
          <w:rFonts w:ascii="Arial" w:hAnsi="Arial" w:cs="Arial"/>
          <w:b/>
          <w:sz w:val="24"/>
          <w:szCs w:val="24"/>
        </w:rPr>
      </w:pPr>
    </w:p>
    <w:p w:rsidR="00324319" w:rsidRDefault="00324319"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9B74B6" w:rsidRDefault="009B74B6"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9B74B6" w:rsidRPr="00F3153C" w:rsidRDefault="009B74B6"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9851"/>
      </w:tblGrid>
      <w:tr w:rsidR="009B35C5" w:rsidRPr="001220A8" w:rsidTr="007513D3">
        <w:trPr>
          <w:trHeight w:val="613"/>
        </w:trPr>
        <w:tc>
          <w:tcPr>
            <w:tcW w:w="9851"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9B35C5" w:rsidRPr="001220A8" w:rsidRDefault="009B35C5" w:rsidP="0006769E">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lastRenderedPageBreak/>
              <w:t>DESCRIÇÃO</w:t>
            </w:r>
          </w:p>
        </w:tc>
      </w:tr>
      <w:tr w:rsidR="003D57EC" w:rsidRPr="006F3EE4" w:rsidTr="003D57EC">
        <w:trPr>
          <w:trHeight w:val="387"/>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D57EC" w:rsidRPr="003D57EC" w:rsidRDefault="003D57EC" w:rsidP="00630356">
            <w:pPr>
              <w:rPr>
                <w:rFonts w:ascii="Verdana" w:hAnsi="Verdana"/>
                <w:sz w:val="22"/>
                <w:szCs w:val="22"/>
              </w:rPr>
            </w:pPr>
            <w:r w:rsidRPr="003D57EC">
              <w:rPr>
                <w:rFonts w:ascii="Verdana" w:hAnsi="Verdana"/>
                <w:sz w:val="22"/>
                <w:szCs w:val="22"/>
              </w:rPr>
              <w:t xml:space="preserve">Passeio de concreto FCK=15,0 Mpa, inclusive </w:t>
            </w:r>
            <w:proofErr w:type="gramStart"/>
            <w:r w:rsidRPr="003D57EC">
              <w:rPr>
                <w:rFonts w:ascii="Verdana" w:hAnsi="Verdana"/>
                <w:sz w:val="22"/>
                <w:szCs w:val="22"/>
              </w:rPr>
              <w:t>reparo</w:t>
            </w:r>
            <w:proofErr w:type="gramEnd"/>
            <w:r w:rsidRPr="003D57EC">
              <w:rPr>
                <w:rFonts w:ascii="Verdana" w:hAnsi="Verdana"/>
                <w:sz w:val="22"/>
                <w:szCs w:val="22"/>
              </w:rPr>
              <w:t xml:space="preserve"> de caixa e lastro de brita</w:t>
            </w:r>
          </w:p>
        </w:tc>
      </w:tr>
      <w:tr w:rsidR="003D57EC" w:rsidRPr="006F3EE4" w:rsidTr="003D57EC">
        <w:trPr>
          <w:trHeight w:val="278"/>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D57EC" w:rsidRPr="003D57EC" w:rsidRDefault="003D57EC" w:rsidP="00630356">
            <w:pPr>
              <w:rPr>
                <w:rFonts w:ascii="Verdana" w:hAnsi="Verdana"/>
                <w:sz w:val="22"/>
                <w:szCs w:val="22"/>
              </w:rPr>
            </w:pPr>
            <w:r w:rsidRPr="003D57EC">
              <w:rPr>
                <w:rFonts w:ascii="Verdana" w:hAnsi="Verdana"/>
                <w:sz w:val="22"/>
                <w:szCs w:val="22"/>
              </w:rPr>
              <w:t>Revestimento de concreto asfáltico (sem transporte)</w:t>
            </w:r>
          </w:p>
        </w:tc>
      </w:tr>
      <w:tr w:rsidR="003D57EC" w:rsidRPr="006F3EE4" w:rsidTr="00FF6A2A">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D57EC" w:rsidRPr="003D57EC" w:rsidRDefault="003D57EC" w:rsidP="00630356">
            <w:pPr>
              <w:rPr>
                <w:rFonts w:ascii="Verdana" w:hAnsi="Verdana"/>
                <w:sz w:val="22"/>
                <w:szCs w:val="22"/>
              </w:rPr>
            </w:pPr>
            <w:r w:rsidRPr="003D57EC">
              <w:rPr>
                <w:rFonts w:ascii="Verdana" w:hAnsi="Verdana"/>
                <w:sz w:val="22"/>
                <w:szCs w:val="22"/>
              </w:rPr>
              <w:t xml:space="preserve">Base de </w:t>
            </w:r>
            <w:proofErr w:type="spellStart"/>
            <w:r w:rsidRPr="003D57EC">
              <w:rPr>
                <w:rFonts w:ascii="Verdana" w:hAnsi="Verdana"/>
                <w:sz w:val="22"/>
                <w:szCs w:val="22"/>
              </w:rPr>
              <w:t>binder</w:t>
            </w:r>
            <w:proofErr w:type="spellEnd"/>
            <w:r w:rsidRPr="003D57EC">
              <w:rPr>
                <w:rFonts w:ascii="Verdana" w:hAnsi="Verdana"/>
                <w:sz w:val="22"/>
                <w:szCs w:val="22"/>
              </w:rPr>
              <w:t xml:space="preserve"> aberto (sem transporte)</w:t>
            </w:r>
          </w:p>
        </w:tc>
      </w:tr>
      <w:tr w:rsidR="003D57EC" w:rsidRPr="006F3EE4" w:rsidTr="00FF6A2A">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D57EC" w:rsidRPr="003D57EC" w:rsidRDefault="003D57EC" w:rsidP="00630356">
            <w:pPr>
              <w:rPr>
                <w:rFonts w:ascii="Verdana" w:hAnsi="Verdana"/>
                <w:sz w:val="22"/>
                <w:szCs w:val="22"/>
              </w:rPr>
            </w:pPr>
            <w:r w:rsidRPr="003D57EC">
              <w:rPr>
                <w:rFonts w:ascii="Verdana" w:hAnsi="Verdana"/>
                <w:sz w:val="22"/>
                <w:szCs w:val="22"/>
              </w:rPr>
              <w:t>Execução de pavimento com aplicação de concreto asfáltico, camada de rolamento – exclusive carga e transporte. AF_11/2019</w:t>
            </w:r>
          </w:p>
        </w:tc>
      </w:tr>
      <w:tr w:rsidR="003D57EC" w:rsidRPr="006F3EE4" w:rsidTr="00FF6A2A">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D57EC" w:rsidRPr="003D57EC" w:rsidRDefault="003D57EC" w:rsidP="00630356">
            <w:pPr>
              <w:rPr>
                <w:rFonts w:ascii="Verdana" w:hAnsi="Verdana"/>
                <w:sz w:val="22"/>
                <w:szCs w:val="22"/>
              </w:rPr>
            </w:pPr>
            <w:r w:rsidRPr="003D57EC">
              <w:rPr>
                <w:rFonts w:ascii="Verdana" w:hAnsi="Verdana"/>
                <w:sz w:val="22"/>
                <w:szCs w:val="22"/>
              </w:rPr>
              <w:t>Base de brita graduada</w:t>
            </w:r>
          </w:p>
        </w:tc>
      </w:tr>
      <w:tr w:rsidR="003D57EC" w:rsidRPr="006F3EE4" w:rsidTr="00FF6A2A">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D57EC" w:rsidRPr="003D57EC" w:rsidRDefault="003D57EC" w:rsidP="00630356">
            <w:pPr>
              <w:rPr>
                <w:rFonts w:ascii="Verdana" w:hAnsi="Verdana"/>
                <w:sz w:val="22"/>
                <w:szCs w:val="22"/>
              </w:rPr>
            </w:pPr>
            <w:r w:rsidRPr="003D57EC">
              <w:rPr>
                <w:rFonts w:ascii="Verdana" w:hAnsi="Verdana"/>
                <w:sz w:val="22"/>
                <w:szCs w:val="22"/>
              </w:rPr>
              <w:t>Poço de visita tipo 1 – 1,40 X 1,40 X 1,40 m</w:t>
            </w:r>
          </w:p>
        </w:tc>
      </w:tr>
      <w:tr w:rsidR="003D57EC" w:rsidRPr="006F3EE4" w:rsidTr="00FF6A2A">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D57EC" w:rsidRPr="003D57EC" w:rsidRDefault="003D57EC" w:rsidP="00630356">
            <w:pPr>
              <w:rPr>
                <w:rFonts w:ascii="Verdana" w:hAnsi="Verdana"/>
                <w:sz w:val="22"/>
                <w:szCs w:val="22"/>
              </w:rPr>
            </w:pPr>
            <w:r w:rsidRPr="003D57EC">
              <w:rPr>
                <w:rFonts w:ascii="Verdana" w:hAnsi="Verdana"/>
                <w:sz w:val="22"/>
                <w:szCs w:val="22"/>
              </w:rPr>
              <w:t xml:space="preserve">Reforço de </w:t>
            </w:r>
            <w:proofErr w:type="spellStart"/>
            <w:proofErr w:type="gramStart"/>
            <w:r w:rsidRPr="003D57EC">
              <w:rPr>
                <w:rFonts w:ascii="Verdana" w:hAnsi="Verdana"/>
                <w:sz w:val="22"/>
                <w:szCs w:val="22"/>
              </w:rPr>
              <w:t>sub-leito</w:t>
            </w:r>
            <w:proofErr w:type="spellEnd"/>
            <w:proofErr w:type="gramEnd"/>
            <w:r w:rsidRPr="003D57EC">
              <w:rPr>
                <w:rFonts w:ascii="Verdana" w:hAnsi="Verdana"/>
                <w:sz w:val="22"/>
                <w:szCs w:val="22"/>
              </w:rPr>
              <w:t>/sub-base de solo melhorado com brita 40% em volume</w:t>
            </w:r>
          </w:p>
        </w:tc>
      </w:tr>
      <w:tr w:rsidR="003D57EC" w:rsidRPr="006F3EE4" w:rsidTr="00FF6A2A">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D57EC" w:rsidRPr="003D57EC" w:rsidRDefault="003D57EC" w:rsidP="00630356">
            <w:pPr>
              <w:rPr>
                <w:rFonts w:ascii="Verdana" w:hAnsi="Verdana"/>
                <w:sz w:val="22"/>
                <w:szCs w:val="22"/>
              </w:rPr>
            </w:pPr>
            <w:r w:rsidRPr="003D57EC">
              <w:rPr>
                <w:rFonts w:ascii="Verdana" w:hAnsi="Verdana"/>
                <w:sz w:val="22"/>
                <w:szCs w:val="22"/>
              </w:rPr>
              <w:t xml:space="preserve">Pavimentação em lajota de concreto 35 Mpa, espessura </w:t>
            </w:r>
            <w:proofErr w:type="gramStart"/>
            <w:r w:rsidRPr="003D57EC">
              <w:rPr>
                <w:rFonts w:ascii="Verdana" w:hAnsi="Verdana"/>
                <w:sz w:val="22"/>
                <w:szCs w:val="22"/>
              </w:rPr>
              <w:t>6</w:t>
            </w:r>
            <w:proofErr w:type="gramEnd"/>
            <w:r w:rsidRPr="003D57EC">
              <w:rPr>
                <w:rFonts w:ascii="Verdana" w:hAnsi="Verdana"/>
                <w:sz w:val="22"/>
                <w:szCs w:val="22"/>
              </w:rPr>
              <w:t xml:space="preserve"> cm, cor natural, tipos: raquete, retangular, sextavado e 16 faces, com rejunte em areia</w:t>
            </w:r>
          </w:p>
        </w:tc>
      </w:tr>
      <w:tr w:rsidR="003D57EC" w:rsidRPr="006F3EE4" w:rsidTr="00FF6A2A">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D57EC" w:rsidRPr="003D57EC" w:rsidRDefault="003D57EC" w:rsidP="00630356">
            <w:pPr>
              <w:rPr>
                <w:rFonts w:ascii="Verdana" w:hAnsi="Verdana"/>
                <w:sz w:val="22"/>
                <w:szCs w:val="22"/>
              </w:rPr>
            </w:pPr>
            <w:r w:rsidRPr="003D57EC">
              <w:rPr>
                <w:rFonts w:ascii="Verdana" w:hAnsi="Verdana"/>
                <w:sz w:val="22"/>
                <w:szCs w:val="22"/>
              </w:rPr>
              <w:t xml:space="preserve">Fornecimento e assentamento de guias tipo PMSP 100, inclusive encostamento de terra – FCK=30,0 </w:t>
            </w:r>
            <w:proofErr w:type="gramStart"/>
            <w:r w:rsidRPr="003D57EC">
              <w:rPr>
                <w:rFonts w:ascii="Verdana" w:hAnsi="Verdana"/>
                <w:sz w:val="22"/>
                <w:szCs w:val="22"/>
              </w:rPr>
              <w:t>Mpa</w:t>
            </w:r>
            <w:proofErr w:type="gramEnd"/>
          </w:p>
        </w:tc>
      </w:tr>
    </w:tbl>
    <w:p w:rsidR="00716990" w:rsidRDefault="00716990" w:rsidP="009B35C5">
      <w:pPr>
        <w:pStyle w:val="Cabealho"/>
        <w:tabs>
          <w:tab w:val="left" w:pos="708"/>
          <w:tab w:val="left" w:pos="3686"/>
        </w:tabs>
        <w:spacing w:line="360" w:lineRule="auto"/>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lastRenderedPageBreak/>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7441"/>
        <w:gridCol w:w="1134"/>
        <w:gridCol w:w="1276"/>
      </w:tblGrid>
      <w:tr w:rsidR="007D0DFA" w:rsidRPr="001220A8" w:rsidTr="00CD63D2">
        <w:trPr>
          <w:trHeight w:val="613"/>
        </w:trPr>
        <w:tc>
          <w:tcPr>
            <w:tcW w:w="744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D0DFA" w:rsidRPr="001220A8" w:rsidRDefault="007D0DFA" w:rsidP="007D0DFA">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7D0DFA" w:rsidP="0006769E">
            <w:pPr>
              <w:jc w:val="center"/>
              <w:rPr>
                <w:rFonts w:ascii="Verdana" w:hAnsi="Verdana" w:cs="Calibri"/>
                <w:b/>
                <w:bCs/>
                <w:color w:val="000000"/>
                <w:sz w:val="22"/>
                <w:szCs w:val="22"/>
              </w:rPr>
            </w:pPr>
            <w:r w:rsidRPr="001220A8">
              <w:rPr>
                <w:rFonts w:ascii="Verdana" w:hAnsi="Verdana" w:cs="Calibri"/>
                <w:b/>
                <w:bCs/>
                <w:color w:val="000000"/>
                <w:sz w:val="22"/>
                <w:szCs w:val="22"/>
              </w:rPr>
              <w:t>UNID.</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414DE0" w:rsidP="0074570B">
            <w:pPr>
              <w:jc w:val="center"/>
              <w:rPr>
                <w:rFonts w:ascii="Verdana" w:hAnsi="Verdana" w:cs="Calibri"/>
                <w:b/>
                <w:bCs/>
                <w:color w:val="000000"/>
                <w:sz w:val="22"/>
                <w:szCs w:val="22"/>
              </w:rPr>
            </w:pPr>
            <w:r>
              <w:rPr>
                <w:rFonts w:ascii="Verdana" w:hAnsi="Verdana" w:cs="Calibri"/>
                <w:b/>
                <w:bCs/>
                <w:color w:val="000000"/>
                <w:sz w:val="22"/>
                <w:szCs w:val="22"/>
              </w:rPr>
              <w:t>QDE.</w:t>
            </w:r>
          </w:p>
        </w:tc>
      </w:tr>
      <w:tr w:rsidR="007D0DFA" w:rsidRPr="006F3EE4" w:rsidTr="007513D3">
        <w:trPr>
          <w:trHeight w:val="335"/>
        </w:trPr>
        <w:tc>
          <w:tcPr>
            <w:tcW w:w="7441" w:type="dxa"/>
            <w:tcBorders>
              <w:top w:val="nil"/>
              <w:left w:val="single" w:sz="8" w:space="0" w:color="auto"/>
              <w:bottom w:val="single" w:sz="4" w:space="0" w:color="auto"/>
              <w:right w:val="single" w:sz="8" w:space="0" w:color="auto"/>
            </w:tcBorders>
            <w:shd w:val="clear" w:color="auto" w:fill="auto"/>
            <w:vAlign w:val="center"/>
          </w:tcPr>
          <w:p w:rsidR="007D0DFA" w:rsidRPr="006F3EE4" w:rsidRDefault="007513D3" w:rsidP="008126D7">
            <w:pPr>
              <w:jc w:val="both"/>
              <w:rPr>
                <w:rFonts w:ascii="Verdana" w:hAnsi="Verdana" w:cs="Calibri"/>
                <w:color w:val="000000"/>
                <w:sz w:val="22"/>
                <w:szCs w:val="22"/>
              </w:rPr>
            </w:pPr>
            <w:r>
              <w:rPr>
                <w:rFonts w:ascii="Verdana" w:hAnsi="Verdana" w:cs="Calibri"/>
                <w:color w:val="000000"/>
                <w:sz w:val="22"/>
                <w:szCs w:val="22"/>
              </w:rPr>
              <w:t xml:space="preserve">Passeio de concreto FCK=15,0 Mpa, inclusive </w:t>
            </w:r>
            <w:proofErr w:type="gramStart"/>
            <w:r>
              <w:rPr>
                <w:rFonts w:ascii="Verdana" w:hAnsi="Verdana" w:cs="Calibri"/>
                <w:color w:val="000000"/>
                <w:sz w:val="22"/>
                <w:szCs w:val="22"/>
              </w:rPr>
              <w:t>reparo</w:t>
            </w:r>
            <w:proofErr w:type="gramEnd"/>
            <w:r>
              <w:rPr>
                <w:rFonts w:ascii="Verdana" w:hAnsi="Verdana" w:cs="Calibri"/>
                <w:color w:val="000000"/>
                <w:sz w:val="22"/>
                <w:szCs w:val="22"/>
              </w:rPr>
              <w:t xml:space="preserve"> de caixa e lastro de brita</w:t>
            </w:r>
          </w:p>
        </w:tc>
        <w:tc>
          <w:tcPr>
            <w:tcW w:w="1134" w:type="dxa"/>
            <w:tcBorders>
              <w:top w:val="nil"/>
              <w:left w:val="nil"/>
              <w:bottom w:val="single" w:sz="4" w:space="0" w:color="auto"/>
              <w:right w:val="single" w:sz="8" w:space="0" w:color="auto"/>
            </w:tcBorders>
            <w:shd w:val="clear" w:color="auto" w:fill="auto"/>
            <w:vAlign w:val="center"/>
          </w:tcPr>
          <w:p w:rsidR="007D0DFA" w:rsidRPr="006F3EE4" w:rsidRDefault="007513D3" w:rsidP="008B2785">
            <w:pPr>
              <w:jc w:val="center"/>
              <w:rPr>
                <w:rFonts w:ascii="Verdana" w:hAnsi="Verdana" w:cs="Calibri"/>
                <w:color w:val="000000"/>
                <w:sz w:val="22"/>
                <w:szCs w:val="22"/>
              </w:rPr>
            </w:pPr>
            <w:proofErr w:type="gramStart"/>
            <w:r>
              <w:rPr>
                <w:rFonts w:ascii="Verdana" w:hAnsi="Verdana" w:cs="Calibri"/>
                <w:color w:val="000000"/>
                <w:sz w:val="22"/>
                <w:szCs w:val="22"/>
              </w:rPr>
              <w:t>m³</w:t>
            </w:r>
            <w:proofErr w:type="gramEnd"/>
          </w:p>
        </w:tc>
        <w:tc>
          <w:tcPr>
            <w:tcW w:w="1276" w:type="dxa"/>
            <w:tcBorders>
              <w:top w:val="nil"/>
              <w:left w:val="nil"/>
              <w:bottom w:val="single" w:sz="4" w:space="0" w:color="auto"/>
              <w:right w:val="single" w:sz="8" w:space="0" w:color="auto"/>
            </w:tcBorders>
            <w:shd w:val="clear" w:color="auto" w:fill="auto"/>
            <w:vAlign w:val="center"/>
          </w:tcPr>
          <w:p w:rsidR="007D0DFA" w:rsidRPr="006F3EE4" w:rsidRDefault="007513D3" w:rsidP="008B2785">
            <w:pPr>
              <w:jc w:val="center"/>
              <w:rPr>
                <w:rFonts w:ascii="Verdana" w:hAnsi="Verdana" w:cs="Calibri"/>
                <w:color w:val="000000"/>
                <w:sz w:val="22"/>
                <w:szCs w:val="22"/>
              </w:rPr>
            </w:pPr>
            <w:r>
              <w:rPr>
                <w:rFonts w:ascii="Verdana" w:hAnsi="Verdana" w:cs="Calibri"/>
                <w:color w:val="000000"/>
                <w:sz w:val="22"/>
                <w:szCs w:val="22"/>
              </w:rPr>
              <w:t>537</w:t>
            </w:r>
          </w:p>
        </w:tc>
      </w:tr>
      <w:tr w:rsidR="008B2785" w:rsidRPr="006F3EE4" w:rsidTr="007513D3">
        <w:trPr>
          <w:trHeight w:val="408"/>
        </w:trPr>
        <w:tc>
          <w:tcPr>
            <w:tcW w:w="7441" w:type="dxa"/>
            <w:tcBorders>
              <w:top w:val="single" w:sz="4" w:space="0" w:color="auto"/>
              <w:left w:val="single" w:sz="8" w:space="0" w:color="auto"/>
              <w:bottom w:val="single" w:sz="8" w:space="0" w:color="auto"/>
              <w:right w:val="single" w:sz="8" w:space="0" w:color="auto"/>
            </w:tcBorders>
            <w:shd w:val="clear" w:color="auto" w:fill="auto"/>
            <w:vAlign w:val="center"/>
          </w:tcPr>
          <w:p w:rsidR="008B2785" w:rsidRPr="006F3EE4" w:rsidRDefault="0029766B" w:rsidP="003B0384">
            <w:pPr>
              <w:jc w:val="both"/>
              <w:rPr>
                <w:rFonts w:ascii="Verdana" w:hAnsi="Verdana" w:cs="Calibri"/>
                <w:color w:val="000000"/>
                <w:sz w:val="22"/>
                <w:szCs w:val="22"/>
              </w:rPr>
            </w:pPr>
            <w:r>
              <w:rPr>
                <w:rFonts w:ascii="Verdana" w:hAnsi="Verdana" w:cs="Calibri"/>
                <w:color w:val="000000"/>
                <w:sz w:val="22"/>
                <w:szCs w:val="22"/>
              </w:rPr>
              <w:t>Revestimento de concreto asfáltico (sem transporte)</w:t>
            </w:r>
          </w:p>
        </w:tc>
        <w:tc>
          <w:tcPr>
            <w:tcW w:w="1134" w:type="dxa"/>
            <w:tcBorders>
              <w:top w:val="single" w:sz="4" w:space="0" w:color="auto"/>
              <w:left w:val="nil"/>
              <w:bottom w:val="single" w:sz="8" w:space="0" w:color="auto"/>
              <w:right w:val="single" w:sz="8" w:space="0" w:color="auto"/>
            </w:tcBorders>
            <w:shd w:val="clear" w:color="auto" w:fill="auto"/>
            <w:vAlign w:val="center"/>
          </w:tcPr>
          <w:p w:rsidR="008B2785" w:rsidRPr="0029766B" w:rsidRDefault="0029766B" w:rsidP="008B2785">
            <w:pPr>
              <w:jc w:val="center"/>
              <w:rPr>
                <w:rFonts w:ascii="Verdana" w:hAnsi="Verdana"/>
                <w:sz w:val="22"/>
                <w:szCs w:val="22"/>
              </w:rPr>
            </w:pPr>
            <w:proofErr w:type="gramStart"/>
            <w:r w:rsidRPr="0029766B">
              <w:rPr>
                <w:rFonts w:ascii="Verdana" w:hAnsi="Verdana"/>
                <w:sz w:val="22"/>
                <w:szCs w:val="22"/>
              </w:rPr>
              <w:t>m²</w:t>
            </w:r>
            <w:proofErr w:type="gramEnd"/>
          </w:p>
        </w:tc>
        <w:tc>
          <w:tcPr>
            <w:tcW w:w="1276" w:type="dxa"/>
            <w:tcBorders>
              <w:top w:val="single" w:sz="4" w:space="0" w:color="auto"/>
              <w:left w:val="nil"/>
              <w:bottom w:val="single" w:sz="8" w:space="0" w:color="auto"/>
              <w:right w:val="single" w:sz="8" w:space="0" w:color="auto"/>
            </w:tcBorders>
            <w:shd w:val="clear" w:color="auto" w:fill="auto"/>
            <w:vAlign w:val="center"/>
          </w:tcPr>
          <w:p w:rsidR="008B2785" w:rsidRPr="006F3EE4" w:rsidRDefault="004B7C4E" w:rsidP="008B2785">
            <w:pPr>
              <w:jc w:val="center"/>
              <w:rPr>
                <w:rFonts w:ascii="Verdana" w:hAnsi="Verdana" w:cs="Calibri"/>
                <w:color w:val="000000"/>
                <w:sz w:val="22"/>
                <w:szCs w:val="22"/>
              </w:rPr>
            </w:pPr>
            <w:r>
              <w:rPr>
                <w:rFonts w:ascii="Verdana" w:hAnsi="Verdana" w:cs="Calibri"/>
                <w:color w:val="000000"/>
                <w:sz w:val="22"/>
                <w:szCs w:val="22"/>
              </w:rPr>
              <w:t>75</w:t>
            </w:r>
          </w:p>
        </w:tc>
      </w:tr>
      <w:tr w:rsidR="008B2785" w:rsidRPr="006F3EE4" w:rsidTr="008B2785">
        <w:trPr>
          <w:trHeight w:val="330"/>
        </w:trPr>
        <w:tc>
          <w:tcPr>
            <w:tcW w:w="7441" w:type="dxa"/>
            <w:tcBorders>
              <w:top w:val="nil"/>
              <w:left w:val="single" w:sz="8" w:space="0" w:color="auto"/>
              <w:bottom w:val="single" w:sz="4" w:space="0" w:color="auto"/>
              <w:right w:val="single" w:sz="8" w:space="0" w:color="auto"/>
            </w:tcBorders>
            <w:shd w:val="clear" w:color="auto" w:fill="auto"/>
            <w:vAlign w:val="center"/>
          </w:tcPr>
          <w:p w:rsidR="008B2785" w:rsidRPr="006F3EE4" w:rsidRDefault="00553E26" w:rsidP="003E5067">
            <w:pPr>
              <w:jc w:val="both"/>
              <w:rPr>
                <w:rFonts w:ascii="Verdana" w:hAnsi="Verdana" w:cs="Calibri"/>
                <w:color w:val="000000"/>
                <w:sz w:val="22"/>
                <w:szCs w:val="22"/>
              </w:rPr>
            </w:pPr>
            <w:r>
              <w:rPr>
                <w:rFonts w:ascii="Verdana" w:hAnsi="Verdana" w:cs="Calibri"/>
                <w:color w:val="000000"/>
                <w:sz w:val="22"/>
                <w:szCs w:val="22"/>
              </w:rPr>
              <w:t xml:space="preserve">Base de </w:t>
            </w:r>
            <w:proofErr w:type="spellStart"/>
            <w:r>
              <w:rPr>
                <w:rFonts w:ascii="Verdana" w:hAnsi="Verdana" w:cs="Calibri"/>
                <w:color w:val="000000"/>
                <w:sz w:val="22"/>
                <w:szCs w:val="22"/>
              </w:rPr>
              <w:t>binder</w:t>
            </w:r>
            <w:proofErr w:type="spellEnd"/>
            <w:r>
              <w:rPr>
                <w:rFonts w:ascii="Verdana" w:hAnsi="Verdana" w:cs="Calibri"/>
                <w:color w:val="000000"/>
                <w:sz w:val="22"/>
                <w:szCs w:val="22"/>
              </w:rPr>
              <w:t xml:space="preserve"> aberto (sem transporte)</w:t>
            </w:r>
          </w:p>
        </w:tc>
        <w:tc>
          <w:tcPr>
            <w:tcW w:w="1134" w:type="dxa"/>
            <w:tcBorders>
              <w:top w:val="nil"/>
              <w:left w:val="nil"/>
              <w:bottom w:val="single" w:sz="4" w:space="0" w:color="auto"/>
              <w:right w:val="single" w:sz="8" w:space="0" w:color="auto"/>
            </w:tcBorders>
            <w:shd w:val="clear" w:color="auto" w:fill="auto"/>
            <w:vAlign w:val="center"/>
          </w:tcPr>
          <w:p w:rsidR="008B2785" w:rsidRDefault="00553E26" w:rsidP="008B2785">
            <w:pPr>
              <w:jc w:val="center"/>
            </w:pPr>
            <w:proofErr w:type="gramStart"/>
            <w:r>
              <w:rPr>
                <w:rFonts w:ascii="Verdana" w:hAnsi="Verdana" w:cs="Calibri"/>
                <w:color w:val="000000"/>
                <w:sz w:val="22"/>
                <w:szCs w:val="22"/>
              </w:rPr>
              <w:t>m³</w:t>
            </w:r>
            <w:proofErr w:type="gramEnd"/>
          </w:p>
        </w:tc>
        <w:tc>
          <w:tcPr>
            <w:tcW w:w="1276" w:type="dxa"/>
            <w:tcBorders>
              <w:top w:val="nil"/>
              <w:left w:val="nil"/>
              <w:bottom w:val="single" w:sz="4" w:space="0" w:color="auto"/>
              <w:right w:val="single" w:sz="8" w:space="0" w:color="auto"/>
            </w:tcBorders>
            <w:shd w:val="clear" w:color="auto" w:fill="auto"/>
            <w:vAlign w:val="center"/>
          </w:tcPr>
          <w:p w:rsidR="008B2785" w:rsidRPr="006F3EE4" w:rsidRDefault="00553E26" w:rsidP="008B2785">
            <w:pPr>
              <w:jc w:val="center"/>
              <w:rPr>
                <w:rFonts w:ascii="Verdana" w:hAnsi="Verdana" w:cs="Calibri"/>
                <w:color w:val="000000"/>
                <w:sz w:val="22"/>
                <w:szCs w:val="22"/>
              </w:rPr>
            </w:pPr>
            <w:r>
              <w:rPr>
                <w:rFonts w:ascii="Verdana" w:hAnsi="Verdana" w:cs="Calibri"/>
                <w:color w:val="000000"/>
                <w:sz w:val="22"/>
                <w:szCs w:val="22"/>
              </w:rPr>
              <w:t>75</w:t>
            </w:r>
          </w:p>
        </w:tc>
      </w:tr>
      <w:tr w:rsidR="006A394B" w:rsidRPr="006F3EE4" w:rsidTr="008B2785">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6A394B" w:rsidRDefault="003C39FB" w:rsidP="004C7EE4">
            <w:pPr>
              <w:jc w:val="both"/>
              <w:rPr>
                <w:rFonts w:ascii="Verdana" w:hAnsi="Verdana" w:cs="Calibri"/>
                <w:color w:val="000000"/>
                <w:sz w:val="22"/>
                <w:szCs w:val="22"/>
              </w:rPr>
            </w:pPr>
            <w:r>
              <w:rPr>
                <w:rFonts w:ascii="Verdana" w:hAnsi="Verdana" w:cs="Calibri"/>
                <w:color w:val="000000"/>
                <w:sz w:val="22"/>
                <w:szCs w:val="22"/>
              </w:rPr>
              <w:t>Execução de pavimento com aplicação de concreto asfáltico, camada de rolamento – exclusive carga e transporte. AF_11/2019</w:t>
            </w:r>
          </w:p>
        </w:tc>
        <w:tc>
          <w:tcPr>
            <w:tcW w:w="1134" w:type="dxa"/>
            <w:tcBorders>
              <w:top w:val="single" w:sz="4" w:space="0" w:color="auto"/>
              <w:left w:val="nil"/>
              <w:bottom w:val="single" w:sz="4" w:space="0" w:color="auto"/>
              <w:right w:val="single" w:sz="8" w:space="0" w:color="auto"/>
            </w:tcBorders>
            <w:shd w:val="clear" w:color="auto" w:fill="auto"/>
            <w:vAlign w:val="center"/>
          </w:tcPr>
          <w:p w:rsidR="006A394B" w:rsidRDefault="003C39FB" w:rsidP="008B2785">
            <w:pPr>
              <w:jc w:val="center"/>
            </w:pPr>
            <w:proofErr w:type="gramStart"/>
            <w:r>
              <w:rPr>
                <w:rFonts w:ascii="Verdana" w:hAnsi="Verdana" w:cs="Calibri"/>
                <w:color w:val="000000"/>
                <w:sz w:val="22"/>
                <w:szCs w:val="22"/>
              </w:rPr>
              <w:t>m³</w:t>
            </w:r>
            <w:proofErr w:type="gramEnd"/>
          </w:p>
        </w:tc>
        <w:tc>
          <w:tcPr>
            <w:tcW w:w="1276" w:type="dxa"/>
            <w:tcBorders>
              <w:top w:val="single" w:sz="4" w:space="0" w:color="auto"/>
              <w:left w:val="nil"/>
              <w:bottom w:val="single" w:sz="4" w:space="0" w:color="auto"/>
              <w:right w:val="single" w:sz="8" w:space="0" w:color="auto"/>
            </w:tcBorders>
            <w:shd w:val="clear" w:color="auto" w:fill="auto"/>
            <w:vAlign w:val="center"/>
          </w:tcPr>
          <w:p w:rsidR="006A394B" w:rsidRDefault="003C39FB" w:rsidP="008B2785">
            <w:pPr>
              <w:jc w:val="center"/>
              <w:rPr>
                <w:rFonts w:ascii="Verdana" w:hAnsi="Verdana" w:cs="Calibri"/>
                <w:color w:val="000000"/>
                <w:sz w:val="22"/>
                <w:szCs w:val="22"/>
              </w:rPr>
            </w:pPr>
            <w:r>
              <w:rPr>
                <w:rFonts w:ascii="Verdana" w:hAnsi="Verdana" w:cs="Calibri"/>
                <w:color w:val="000000"/>
                <w:sz w:val="22"/>
                <w:szCs w:val="22"/>
              </w:rPr>
              <w:t>48</w:t>
            </w:r>
          </w:p>
        </w:tc>
      </w:tr>
      <w:tr w:rsidR="006A394B" w:rsidRPr="006F3EE4" w:rsidTr="008B2785">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6A394B" w:rsidRDefault="000956D2" w:rsidP="004C7EE4">
            <w:pPr>
              <w:jc w:val="both"/>
              <w:rPr>
                <w:rFonts w:ascii="Verdana" w:hAnsi="Verdana" w:cs="Calibri"/>
                <w:color w:val="000000"/>
                <w:sz w:val="22"/>
                <w:szCs w:val="22"/>
              </w:rPr>
            </w:pPr>
            <w:r>
              <w:rPr>
                <w:rFonts w:ascii="Verdana" w:hAnsi="Verdana" w:cs="Calibri"/>
                <w:color w:val="000000"/>
                <w:sz w:val="22"/>
                <w:szCs w:val="22"/>
              </w:rPr>
              <w:t>Base de brita graduada</w:t>
            </w:r>
          </w:p>
        </w:tc>
        <w:tc>
          <w:tcPr>
            <w:tcW w:w="1134" w:type="dxa"/>
            <w:tcBorders>
              <w:top w:val="single" w:sz="4" w:space="0" w:color="auto"/>
              <w:left w:val="nil"/>
              <w:bottom w:val="single" w:sz="4" w:space="0" w:color="auto"/>
              <w:right w:val="single" w:sz="8" w:space="0" w:color="auto"/>
            </w:tcBorders>
            <w:shd w:val="clear" w:color="auto" w:fill="auto"/>
            <w:vAlign w:val="center"/>
          </w:tcPr>
          <w:p w:rsidR="006A394B" w:rsidRPr="00853BCD" w:rsidRDefault="000956D2" w:rsidP="008B2785">
            <w:pPr>
              <w:jc w:val="center"/>
              <w:rPr>
                <w:rFonts w:ascii="Verdana" w:hAnsi="Verdana"/>
                <w:sz w:val="22"/>
                <w:szCs w:val="22"/>
              </w:rPr>
            </w:pPr>
            <w:proofErr w:type="gramStart"/>
            <w:r>
              <w:rPr>
                <w:rFonts w:ascii="Verdana" w:hAnsi="Verdana" w:cs="Calibri"/>
                <w:color w:val="000000"/>
                <w:sz w:val="22"/>
                <w:szCs w:val="22"/>
              </w:rPr>
              <w:t>m³</w:t>
            </w:r>
            <w:proofErr w:type="gramEnd"/>
          </w:p>
        </w:tc>
        <w:tc>
          <w:tcPr>
            <w:tcW w:w="1276" w:type="dxa"/>
            <w:tcBorders>
              <w:top w:val="single" w:sz="4" w:space="0" w:color="auto"/>
              <w:left w:val="nil"/>
              <w:bottom w:val="single" w:sz="4" w:space="0" w:color="auto"/>
              <w:right w:val="single" w:sz="8" w:space="0" w:color="auto"/>
            </w:tcBorders>
            <w:shd w:val="clear" w:color="auto" w:fill="auto"/>
            <w:vAlign w:val="center"/>
          </w:tcPr>
          <w:p w:rsidR="006A394B" w:rsidRDefault="000956D2" w:rsidP="008B2785">
            <w:pPr>
              <w:jc w:val="center"/>
              <w:rPr>
                <w:rFonts w:ascii="Verdana" w:hAnsi="Verdana" w:cs="Calibri"/>
                <w:color w:val="000000"/>
                <w:sz w:val="22"/>
                <w:szCs w:val="22"/>
              </w:rPr>
            </w:pPr>
            <w:r>
              <w:rPr>
                <w:rFonts w:ascii="Verdana" w:hAnsi="Verdana" w:cs="Calibri"/>
                <w:color w:val="000000"/>
                <w:sz w:val="22"/>
                <w:szCs w:val="22"/>
              </w:rPr>
              <w:t>302</w:t>
            </w:r>
          </w:p>
        </w:tc>
      </w:tr>
      <w:tr w:rsidR="00853BCD" w:rsidRPr="006F3EE4" w:rsidTr="00BF6DA9">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853BCD" w:rsidRDefault="00BA1A56" w:rsidP="004C7EE4">
            <w:pPr>
              <w:jc w:val="both"/>
              <w:rPr>
                <w:rFonts w:ascii="Verdana" w:hAnsi="Verdana" w:cs="Calibri"/>
                <w:color w:val="000000"/>
                <w:sz w:val="22"/>
                <w:szCs w:val="22"/>
              </w:rPr>
            </w:pPr>
            <w:r>
              <w:rPr>
                <w:rFonts w:ascii="Verdana" w:hAnsi="Verdana" w:cs="Calibri"/>
                <w:color w:val="000000"/>
                <w:sz w:val="22"/>
                <w:szCs w:val="22"/>
              </w:rPr>
              <w:t>Poço de visita tipo 1 – 1,40 X 1,40 X 1,40 m</w:t>
            </w:r>
          </w:p>
        </w:tc>
        <w:tc>
          <w:tcPr>
            <w:tcW w:w="1134" w:type="dxa"/>
            <w:tcBorders>
              <w:top w:val="single" w:sz="4" w:space="0" w:color="auto"/>
              <w:left w:val="nil"/>
              <w:bottom w:val="single" w:sz="4" w:space="0" w:color="auto"/>
              <w:right w:val="single" w:sz="8" w:space="0" w:color="auto"/>
            </w:tcBorders>
            <w:shd w:val="clear" w:color="auto" w:fill="auto"/>
            <w:vAlign w:val="center"/>
          </w:tcPr>
          <w:p w:rsidR="00853BCD" w:rsidRPr="00A00FAB" w:rsidRDefault="00A00FAB" w:rsidP="00BF6DA9">
            <w:pPr>
              <w:jc w:val="center"/>
              <w:rPr>
                <w:rFonts w:ascii="Verdana" w:hAnsi="Verdana"/>
                <w:sz w:val="22"/>
                <w:szCs w:val="22"/>
              </w:rPr>
            </w:pPr>
            <w:proofErr w:type="spellStart"/>
            <w:proofErr w:type="gramStart"/>
            <w:r w:rsidRPr="00A00FAB">
              <w:rPr>
                <w:rFonts w:ascii="Verdana" w:hAnsi="Verdana"/>
                <w:sz w:val="22"/>
                <w:szCs w:val="22"/>
              </w:rPr>
              <w:t>un</w:t>
            </w:r>
            <w:proofErr w:type="spellEnd"/>
            <w:proofErr w:type="gramEnd"/>
          </w:p>
        </w:tc>
        <w:tc>
          <w:tcPr>
            <w:tcW w:w="1276" w:type="dxa"/>
            <w:tcBorders>
              <w:top w:val="single" w:sz="4" w:space="0" w:color="auto"/>
              <w:left w:val="nil"/>
              <w:bottom w:val="single" w:sz="4" w:space="0" w:color="auto"/>
              <w:right w:val="single" w:sz="8" w:space="0" w:color="auto"/>
            </w:tcBorders>
            <w:shd w:val="clear" w:color="auto" w:fill="auto"/>
            <w:vAlign w:val="center"/>
          </w:tcPr>
          <w:p w:rsidR="00853BCD" w:rsidRDefault="00CE48A7" w:rsidP="00BF6DA9">
            <w:pPr>
              <w:jc w:val="center"/>
              <w:rPr>
                <w:rFonts w:ascii="Verdana" w:hAnsi="Verdana" w:cs="Calibri"/>
                <w:color w:val="000000"/>
                <w:sz w:val="22"/>
                <w:szCs w:val="22"/>
              </w:rPr>
            </w:pPr>
            <w:r>
              <w:rPr>
                <w:rFonts w:ascii="Verdana" w:hAnsi="Verdana" w:cs="Calibri"/>
                <w:color w:val="000000"/>
                <w:sz w:val="22"/>
                <w:szCs w:val="22"/>
              </w:rPr>
              <w:t>11</w:t>
            </w:r>
          </w:p>
        </w:tc>
      </w:tr>
      <w:tr w:rsidR="00853BCD" w:rsidRPr="006F3EE4" w:rsidTr="008763C5">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853BCD" w:rsidRDefault="00CE48A7" w:rsidP="004C7EE4">
            <w:pPr>
              <w:jc w:val="both"/>
              <w:rPr>
                <w:rFonts w:ascii="Verdana" w:hAnsi="Verdana" w:cs="Calibri"/>
                <w:color w:val="000000"/>
                <w:sz w:val="22"/>
                <w:szCs w:val="22"/>
              </w:rPr>
            </w:pPr>
            <w:r>
              <w:rPr>
                <w:rFonts w:ascii="Verdana" w:hAnsi="Verdana" w:cs="Calibri"/>
                <w:color w:val="000000"/>
                <w:sz w:val="22"/>
                <w:szCs w:val="22"/>
              </w:rPr>
              <w:t xml:space="preserve">Reforço de </w:t>
            </w:r>
            <w:proofErr w:type="spellStart"/>
            <w:proofErr w:type="gramStart"/>
            <w:r>
              <w:rPr>
                <w:rFonts w:ascii="Verdana" w:hAnsi="Verdana" w:cs="Calibri"/>
                <w:color w:val="000000"/>
                <w:sz w:val="22"/>
                <w:szCs w:val="22"/>
              </w:rPr>
              <w:t>sub-leito</w:t>
            </w:r>
            <w:proofErr w:type="spellEnd"/>
            <w:proofErr w:type="gramEnd"/>
            <w:r>
              <w:rPr>
                <w:rFonts w:ascii="Verdana" w:hAnsi="Verdana" w:cs="Calibri"/>
                <w:color w:val="000000"/>
                <w:sz w:val="22"/>
                <w:szCs w:val="22"/>
              </w:rPr>
              <w:t>/sub-base de solo melhorado com brita 40% em volume</w:t>
            </w:r>
          </w:p>
        </w:tc>
        <w:tc>
          <w:tcPr>
            <w:tcW w:w="1134" w:type="dxa"/>
            <w:tcBorders>
              <w:top w:val="single" w:sz="4" w:space="0" w:color="auto"/>
              <w:left w:val="nil"/>
              <w:bottom w:val="single" w:sz="4" w:space="0" w:color="auto"/>
              <w:right w:val="single" w:sz="8" w:space="0" w:color="auto"/>
            </w:tcBorders>
            <w:shd w:val="clear" w:color="auto" w:fill="auto"/>
            <w:vAlign w:val="center"/>
          </w:tcPr>
          <w:p w:rsidR="00853BCD" w:rsidRDefault="00CE48A7" w:rsidP="008763C5">
            <w:pPr>
              <w:jc w:val="center"/>
            </w:pPr>
            <w:proofErr w:type="gramStart"/>
            <w:r>
              <w:rPr>
                <w:rFonts w:ascii="Verdana" w:hAnsi="Verdana" w:cs="Calibri"/>
                <w:color w:val="000000"/>
                <w:sz w:val="22"/>
                <w:szCs w:val="22"/>
              </w:rPr>
              <w:t>m³</w:t>
            </w:r>
            <w:proofErr w:type="gramEnd"/>
          </w:p>
        </w:tc>
        <w:tc>
          <w:tcPr>
            <w:tcW w:w="1276" w:type="dxa"/>
            <w:tcBorders>
              <w:top w:val="single" w:sz="4" w:space="0" w:color="auto"/>
              <w:left w:val="nil"/>
              <w:bottom w:val="single" w:sz="4" w:space="0" w:color="auto"/>
              <w:right w:val="single" w:sz="8" w:space="0" w:color="auto"/>
            </w:tcBorders>
            <w:shd w:val="clear" w:color="auto" w:fill="auto"/>
            <w:vAlign w:val="center"/>
          </w:tcPr>
          <w:p w:rsidR="00853BCD" w:rsidRDefault="00CE48A7" w:rsidP="008763C5">
            <w:pPr>
              <w:jc w:val="center"/>
              <w:rPr>
                <w:rFonts w:ascii="Verdana" w:hAnsi="Verdana" w:cs="Calibri"/>
                <w:color w:val="000000"/>
                <w:sz w:val="22"/>
                <w:szCs w:val="22"/>
              </w:rPr>
            </w:pPr>
            <w:r>
              <w:rPr>
                <w:rFonts w:ascii="Verdana" w:hAnsi="Verdana" w:cs="Calibri"/>
                <w:color w:val="000000"/>
                <w:sz w:val="22"/>
                <w:szCs w:val="22"/>
              </w:rPr>
              <w:t>605</w:t>
            </w:r>
          </w:p>
        </w:tc>
      </w:tr>
      <w:tr w:rsidR="007513D3" w:rsidRPr="006F3EE4" w:rsidTr="008763C5">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7513D3" w:rsidRDefault="002C768D" w:rsidP="004C7EE4">
            <w:pPr>
              <w:jc w:val="both"/>
              <w:rPr>
                <w:rFonts w:ascii="Verdana" w:hAnsi="Verdana" w:cs="Calibri"/>
                <w:color w:val="000000"/>
                <w:sz w:val="22"/>
                <w:szCs w:val="22"/>
              </w:rPr>
            </w:pPr>
            <w:r>
              <w:rPr>
                <w:rFonts w:ascii="Verdana" w:hAnsi="Verdana" w:cs="Calibri"/>
                <w:color w:val="000000"/>
                <w:sz w:val="22"/>
                <w:szCs w:val="22"/>
              </w:rPr>
              <w:t xml:space="preserve">Pavimentação em lajota de concreto 35 Mpa, espessura </w:t>
            </w:r>
            <w:proofErr w:type="gramStart"/>
            <w:r>
              <w:rPr>
                <w:rFonts w:ascii="Verdana" w:hAnsi="Verdana" w:cs="Calibri"/>
                <w:color w:val="000000"/>
                <w:sz w:val="22"/>
                <w:szCs w:val="22"/>
              </w:rPr>
              <w:t>6</w:t>
            </w:r>
            <w:proofErr w:type="gramEnd"/>
            <w:r>
              <w:rPr>
                <w:rFonts w:ascii="Verdana" w:hAnsi="Verdana" w:cs="Calibri"/>
                <w:color w:val="000000"/>
                <w:sz w:val="22"/>
                <w:szCs w:val="22"/>
              </w:rPr>
              <w:t xml:space="preserve"> cm, cor natural, tipos: raquete</w:t>
            </w:r>
            <w:r w:rsidR="00325E8C">
              <w:rPr>
                <w:rFonts w:ascii="Verdana" w:hAnsi="Verdana" w:cs="Calibri"/>
                <w:color w:val="000000"/>
                <w:sz w:val="22"/>
                <w:szCs w:val="22"/>
              </w:rPr>
              <w:t>,</w:t>
            </w:r>
            <w:r>
              <w:rPr>
                <w:rFonts w:ascii="Verdana" w:hAnsi="Verdana" w:cs="Calibri"/>
                <w:color w:val="000000"/>
                <w:sz w:val="22"/>
                <w:szCs w:val="22"/>
              </w:rPr>
              <w:t xml:space="preserve"> retangular, sextavado e 16 faces, com rejunte em areia</w:t>
            </w:r>
          </w:p>
        </w:tc>
        <w:tc>
          <w:tcPr>
            <w:tcW w:w="1134" w:type="dxa"/>
            <w:tcBorders>
              <w:top w:val="single" w:sz="4" w:space="0" w:color="auto"/>
              <w:left w:val="nil"/>
              <w:bottom w:val="single" w:sz="4" w:space="0" w:color="auto"/>
              <w:right w:val="single" w:sz="8" w:space="0" w:color="auto"/>
            </w:tcBorders>
            <w:shd w:val="clear" w:color="auto" w:fill="auto"/>
            <w:vAlign w:val="center"/>
          </w:tcPr>
          <w:p w:rsidR="007513D3" w:rsidRDefault="002C768D" w:rsidP="008763C5">
            <w:pPr>
              <w:jc w:val="center"/>
            </w:pPr>
            <w:proofErr w:type="gramStart"/>
            <w:r w:rsidRPr="0029766B">
              <w:rPr>
                <w:rFonts w:ascii="Verdana" w:hAnsi="Verdana"/>
                <w:sz w:val="22"/>
                <w:szCs w:val="22"/>
              </w:rPr>
              <w:t>m²</w:t>
            </w:r>
            <w:proofErr w:type="gramEnd"/>
          </w:p>
        </w:tc>
        <w:tc>
          <w:tcPr>
            <w:tcW w:w="1276" w:type="dxa"/>
            <w:tcBorders>
              <w:top w:val="single" w:sz="4" w:space="0" w:color="auto"/>
              <w:left w:val="nil"/>
              <w:bottom w:val="single" w:sz="4" w:space="0" w:color="auto"/>
              <w:right w:val="single" w:sz="8" w:space="0" w:color="auto"/>
            </w:tcBorders>
            <w:shd w:val="clear" w:color="auto" w:fill="auto"/>
            <w:vAlign w:val="center"/>
          </w:tcPr>
          <w:p w:rsidR="007513D3" w:rsidRDefault="002C768D" w:rsidP="008763C5">
            <w:pPr>
              <w:jc w:val="center"/>
              <w:rPr>
                <w:rFonts w:ascii="Verdana" w:hAnsi="Verdana" w:cs="Calibri"/>
                <w:color w:val="000000"/>
                <w:sz w:val="22"/>
                <w:szCs w:val="22"/>
              </w:rPr>
            </w:pPr>
            <w:r>
              <w:rPr>
                <w:rFonts w:ascii="Verdana" w:hAnsi="Verdana" w:cs="Calibri"/>
                <w:color w:val="000000"/>
                <w:sz w:val="22"/>
                <w:szCs w:val="22"/>
              </w:rPr>
              <w:t>465</w:t>
            </w:r>
          </w:p>
        </w:tc>
      </w:tr>
      <w:tr w:rsidR="007513D3" w:rsidRPr="006F3EE4" w:rsidTr="008763C5">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7513D3" w:rsidRDefault="009B1D0F" w:rsidP="004C7EE4">
            <w:pPr>
              <w:jc w:val="both"/>
              <w:rPr>
                <w:rFonts w:ascii="Verdana" w:hAnsi="Verdana" w:cs="Calibri"/>
                <w:color w:val="000000"/>
                <w:sz w:val="22"/>
                <w:szCs w:val="22"/>
              </w:rPr>
            </w:pPr>
            <w:r>
              <w:rPr>
                <w:rFonts w:ascii="Verdana" w:hAnsi="Verdana" w:cs="Calibri"/>
                <w:color w:val="000000"/>
                <w:sz w:val="22"/>
                <w:szCs w:val="22"/>
              </w:rPr>
              <w:t xml:space="preserve">Fornecimento e assentamento de guias tipo PMSP 100, inclusive encostamento de terra – FCK=30,0 </w:t>
            </w:r>
            <w:proofErr w:type="gramStart"/>
            <w:r>
              <w:rPr>
                <w:rFonts w:ascii="Verdana" w:hAnsi="Verdana" w:cs="Calibri"/>
                <w:color w:val="000000"/>
                <w:sz w:val="22"/>
                <w:szCs w:val="22"/>
              </w:rPr>
              <w:t>Mpa</w:t>
            </w:r>
            <w:proofErr w:type="gramEnd"/>
          </w:p>
        </w:tc>
        <w:tc>
          <w:tcPr>
            <w:tcW w:w="1134" w:type="dxa"/>
            <w:tcBorders>
              <w:top w:val="single" w:sz="4" w:space="0" w:color="auto"/>
              <w:left w:val="nil"/>
              <w:bottom w:val="single" w:sz="4" w:space="0" w:color="auto"/>
              <w:right w:val="single" w:sz="8" w:space="0" w:color="auto"/>
            </w:tcBorders>
            <w:shd w:val="clear" w:color="auto" w:fill="auto"/>
            <w:vAlign w:val="center"/>
          </w:tcPr>
          <w:p w:rsidR="007513D3" w:rsidRPr="009B1D0F" w:rsidRDefault="009B1D0F" w:rsidP="008763C5">
            <w:pPr>
              <w:jc w:val="center"/>
              <w:rPr>
                <w:rFonts w:ascii="Verdana" w:hAnsi="Verdana"/>
                <w:sz w:val="22"/>
                <w:szCs w:val="22"/>
              </w:rPr>
            </w:pPr>
            <w:r w:rsidRPr="009B1D0F">
              <w:rPr>
                <w:rFonts w:ascii="Verdana" w:hAnsi="Verdana"/>
                <w:sz w:val="22"/>
                <w:szCs w:val="22"/>
              </w:rPr>
              <w:t>m</w:t>
            </w:r>
          </w:p>
        </w:tc>
        <w:tc>
          <w:tcPr>
            <w:tcW w:w="1276" w:type="dxa"/>
            <w:tcBorders>
              <w:top w:val="single" w:sz="4" w:space="0" w:color="auto"/>
              <w:left w:val="nil"/>
              <w:bottom w:val="single" w:sz="4" w:space="0" w:color="auto"/>
              <w:right w:val="single" w:sz="8" w:space="0" w:color="auto"/>
            </w:tcBorders>
            <w:shd w:val="clear" w:color="auto" w:fill="auto"/>
            <w:vAlign w:val="center"/>
          </w:tcPr>
          <w:p w:rsidR="007513D3" w:rsidRDefault="009B1D0F" w:rsidP="008763C5">
            <w:pPr>
              <w:jc w:val="center"/>
              <w:rPr>
                <w:rFonts w:ascii="Verdana" w:hAnsi="Verdana" w:cs="Calibri"/>
                <w:color w:val="000000"/>
                <w:sz w:val="22"/>
                <w:szCs w:val="22"/>
              </w:rPr>
            </w:pPr>
            <w:r>
              <w:rPr>
                <w:rFonts w:ascii="Verdana" w:hAnsi="Verdana" w:cs="Calibri"/>
                <w:color w:val="000000"/>
                <w:sz w:val="22"/>
                <w:szCs w:val="22"/>
              </w:rPr>
              <w:t>680</w:t>
            </w:r>
          </w:p>
        </w:tc>
      </w:tr>
    </w:tbl>
    <w:p w:rsidR="00F27DF8" w:rsidRDefault="00F27DF8" w:rsidP="00142BE6">
      <w:pPr>
        <w:jc w:val="both"/>
        <w:rPr>
          <w:rFonts w:ascii="Arial" w:hAnsi="Arial" w:cs="Arial"/>
          <w:sz w:val="24"/>
          <w:szCs w:val="24"/>
        </w:rPr>
      </w:pPr>
    </w:p>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lastRenderedPageBreak/>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9F6F26">
        <w:rPr>
          <w:rFonts w:ascii="Arial" w:hAnsi="Arial" w:cs="Arial"/>
          <w:sz w:val="24"/>
          <w:szCs w:val="24"/>
        </w:rPr>
        <w:t>306.394,80</w:t>
      </w:r>
      <w:r w:rsidR="005C7E93">
        <w:rPr>
          <w:rFonts w:ascii="Arial" w:hAnsi="Arial" w:cs="Arial"/>
          <w:sz w:val="24"/>
          <w:szCs w:val="24"/>
        </w:rPr>
        <w:t xml:space="preserve"> (</w:t>
      </w:r>
      <w:r w:rsidR="009F6F26">
        <w:rPr>
          <w:rFonts w:ascii="Arial" w:hAnsi="Arial" w:cs="Arial"/>
          <w:sz w:val="24"/>
          <w:szCs w:val="24"/>
        </w:rPr>
        <w:t>trezentos e seis mil, trezentos e noventa e quatro reais e oitenta</w:t>
      </w:r>
      <w:r w:rsidR="00FA4709">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R$ </w:t>
      </w:r>
      <w:r w:rsidR="005201FF">
        <w:rPr>
          <w:rFonts w:ascii="Arial" w:hAnsi="Arial" w:cs="Arial"/>
          <w:sz w:val="24"/>
          <w:szCs w:val="24"/>
        </w:rPr>
        <w:t>30.639,48</w:t>
      </w:r>
      <w:r w:rsidR="00034BBB">
        <w:rPr>
          <w:rFonts w:ascii="Arial" w:hAnsi="Arial" w:cs="Arial"/>
          <w:sz w:val="24"/>
          <w:szCs w:val="24"/>
        </w:rPr>
        <w:t xml:space="preserve"> </w:t>
      </w:r>
      <w:r w:rsidR="00034BBB" w:rsidRPr="00A1129D">
        <w:rPr>
          <w:rFonts w:ascii="Arial" w:hAnsi="Arial" w:cs="Arial"/>
          <w:sz w:val="24"/>
          <w:szCs w:val="24"/>
        </w:rPr>
        <w:t>(</w:t>
      </w:r>
      <w:r w:rsidR="00034BBB">
        <w:rPr>
          <w:rFonts w:ascii="Arial" w:hAnsi="Arial" w:cs="Arial"/>
          <w:sz w:val="24"/>
          <w:szCs w:val="24"/>
        </w:rPr>
        <w:t>trinta mil</w:t>
      </w:r>
      <w:r w:rsidR="00F27DF8">
        <w:rPr>
          <w:rFonts w:ascii="Arial" w:hAnsi="Arial" w:cs="Arial"/>
          <w:sz w:val="24"/>
          <w:szCs w:val="24"/>
        </w:rPr>
        <w:t>,</w:t>
      </w:r>
      <w:r w:rsidR="005201FF">
        <w:rPr>
          <w:rFonts w:ascii="Arial" w:hAnsi="Arial" w:cs="Arial"/>
          <w:sz w:val="24"/>
          <w:szCs w:val="24"/>
        </w:rPr>
        <w:t xml:space="preserve"> seis</w:t>
      </w:r>
      <w:r w:rsidR="00034BBB">
        <w:rPr>
          <w:rFonts w:ascii="Arial" w:hAnsi="Arial" w:cs="Arial"/>
          <w:sz w:val="24"/>
          <w:szCs w:val="24"/>
        </w:rPr>
        <w:t xml:space="preserve">centos e </w:t>
      </w:r>
      <w:r w:rsidR="005201FF">
        <w:rPr>
          <w:rFonts w:ascii="Arial" w:hAnsi="Arial" w:cs="Arial"/>
          <w:sz w:val="24"/>
          <w:szCs w:val="24"/>
        </w:rPr>
        <w:t>trinta e nove reais e quarenta e oito</w:t>
      </w:r>
      <w:r w:rsidR="00034BBB">
        <w:rPr>
          <w:rFonts w:ascii="Arial" w:hAnsi="Arial" w:cs="Arial"/>
          <w:sz w:val="24"/>
          <w:szCs w:val="24"/>
        </w:rPr>
        <w:t xml:space="preserve"> centavos</w:t>
      </w:r>
      <w:r w:rsidR="00034BBB"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B860FB" w:rsidRDefault="00B860FB"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w:t>
      </w:r>
      <w:r w:rsidR="00DF3D25">
        <w:rPr>
          <w:rFonts w:ascii="Arial" w:hAnsi="Arial" w:cs="Arial"/>
          <w:sz w:val="24"/>
          <w:szCs w:val="24"/>
          <w:u w:val="single"/>
        </w:rPr>
        <w:t>conforme acórdão TCU 3938/2013</w:t>
      </w:r>
      <w:r w:rsidR="00DF3D25">
        <w:rPr>
          <w:rFonts w:ascii="Arial" w:hAnsi="Arial" w:cs="Arial"/>
          <w:sz w:val="24"/>
          <w:szCs w:val="24"/>
        </w:rPr>
        <w:t>)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xml:space="preserve">, após a aplicação do critério de desempate, se for o caso, desde </w:t>
      </w:r>
      <w:r w:rsidR="000B05F8">
        <w:rPr>
          <w:rFonts w:ascii="Arial" w:hAnsi="Arial" w:cs="Arial"/>
          <w:sz w:val="24"/>
          <w:szCs w:val="24"/>
        </w:rPr>
        <w:t>que</w:t>
      </w:r>
      <w:r>
        <w:rPr>
          <w:rFonts w:ascii="Arial" w:hAnsi="Arial" w:cs="Arial"/>
          <w:sz w:val="24"/>
          <w:szCs w:val="24"/>
        </w:rPr>
        <w:t xml:space="preserv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ED1875" w:rsidRDefault="00ED1875" w:rsidP="003429A4">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w:t>
      </w:r>
      <w:proofErr w:type="spellStart"/>
      <w:r>
        <w:rPr>
          <w:rFonts w:ascii="Arial" w:hAnsi="Arial" w:cs="Arial"/>
          <w:sz w:val="24"/>
          <w:szCs w:val="24"/>
        </w:rPr>
        <w:t>realizar-se-à</w:t>
      </w:r>
      <w:proofErr w:type="spellEnd"/>
      <w:r>
        <w:rPr>
          <w:rFonts w:ascii="Arial" w:hAnsi="Arial" w:cs="Arial"/>
          <w:sz w:val="24"/>
          <w:szCs w:val="24"/>
        </w:rPr>
        <w:t xml:space="preserve">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proofErr w:type="gramStart"/>
      <w:r w:rsidR="00797610">
        <w:rPr>
          <w:rFonts w:ascii="Arial" w:hAnsi="Arial" w:cs="Arial"/>
          <w:sz w:val="24"/>
          <w:szCs w:val="24"/>
        </w:rPr>
        <w:t xml:space="preserve"> </w:t>
      </w:r>
      <w:r>
        <w:rPr>
          <w:rFonts w:ascii="Arial" w:hAnsi="Arial" w:cs="Arial"/>
          <w:sz w:val="24"/>
          <w:szCs w:val="24"/>
        </w:rPr>
        <w:t xml:space="preserve"> </w:t>
      </w:r>
      <w:proofErr w:type="gramEnd"/>
      <w:r>
        <w:rPr>
          <w:rFonts w:ascii="Arial" w:hAnsi="Arial" w:cs="Arial"/>
          <w:sz w:val="24"/>
          <w:szCs w:val="24"/>
        </w:rPr>
        <w:t xml:space="preserve">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xml:space="preserve">,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230422" w:rsidRDefault="00230422" w:rsidP="00D41830">
      <w:pPr>
        <w:tabs>
          <w:tab w:val="left" w:pos="1260"/>
          <w:tab w:val="left" w:pos="2880"/>
        </w:tabs>
        <w:jc w:val="both"/>
        <w:rPr>
          <w:rFonts w:ascii="Arial" w:hAnsi="Arial" w:cs="Arial"/>
          <w:sz w:val="24"/>
          <w:szCs w:val="24"/>
        </w:rPr>
      </w:pPr>
    </w:p>
    <w:p w:rsidR="00642D06" w:rsidRDefault="00642D06"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642D06" w:rsidRDefault="00642D06"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 xml:space="preserve">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642D06" w:rsidRDefault="00642D06" w:rsidP="00D41830">
      <w:pPr>
        <w:tabs>
          <w:tab w:val="left" w:pos="-3600"/>
        </w:tabs>
        <w:spacing w:after="120"/>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642D06" w:rsidRDefault="00642D06" w:rsidP="00D41830">
      <w:pPr>
        <w:tabs>
          <w:tab w:val="left" w:pos="-3600"/>
        </w:tabs>
        <w:spacing w:after="120"/>
        <w:jc w:val="both"/>
        <w:rPr>
          <w:rFonts w:ascii="Arial" w:hAnsi="Arial" w:cs="Arial"/>
          <w:sz w:val="24"/>
          <w:szCs w:val="24"/>
        </w:rPr>
      </w:pPr>
    </w:p>
    <w:p w:rsidR="00642D06" w:rsidRDefault="00642D06" w:rsidP="00D41830">
      <w:pPr>
        <w:tabs>
          <w:tab w:val="left" w:pos="-3600"/>
        </w:tabs>
        <w:spacing w:after="120"/>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642D06" w:rsidRDefault="00642D06" w:rsidP="00D41830">
      <w:pPr>
        <w:tabs>
          <w:tab w:val="left" w:pos="-3600"/>
        </w:tabs>
        <w:spacing w:after="120" w:line="360" w:lineRule="auto"/>
        <w:jc w:val="both"/>
        <w:rPr>
          <w:rFonts w:ascii="Arial" w:hAnsi="Arial" w:cs="Arial"/>
          <w:sz w:val="24"/>
          <w:szCs w:val="24"/>
        </w:rPr>
      </w:pP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a</w:t>
      </w:r>
      <w:proofErr w:type="gramEnd"/>
      <w:r w:rsidRPr="00CA1381">
        <w:rPr>
          <w:rFonts w:ascii="Arial" w:hAnsi="Arial" w:cs="Arial"/>
          <w:sz w:val="24"/>
          <w:szCs w:val="24"/>
        </w:rPr>
        <w:t xml:space="preserve">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não</w:t>
      </w:r>
      <w:proofErr w:type="gramEnd"/>
      <w:r w:rsidRPr="00CA1381">
        <w:rPr>
          <w:rFonts w:ascii="Arial" w:hAnsi="Arial" w:cs="Arial"/>
          <w:sz w:val="24"/>
          <w:szCs w:val="24"/>
        </w:rPr>
        <w:t xml:space="preserve">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informar</w:t>
      </w:r>
      <w:proofErr w:type="gramEnd"/>
      <w:r w:rsidRPr="00CA1381">
        <w:rPr>
          <w:rFonts w:ascii="Arial" w:hAnsi="Arial" w:cs="Arial"/>
          <w:sz w:val="24"/>
          <w:szCs w:val="24"/>
        </w:rPr>
        <w:t xml:space="preserve">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642D06" w:rsidRDefault="00642D06"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lastRenderedPageBreak/>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0C0DF5" w:rsidRPr="000F6E17">
        <w:rPr>
          <w:rFonts w:ascii="Arial" w:hAnsi="Arial" w:cs="Arial"/>
          <w:sz w:val="24"/>
          <w:szCs w:val="24"/>
          <w:lang w:val="pt-BR"/>
        </w:rPr>
        <w:t>s</w:t>
      </w:r>
      <w:proofErr w:type="spellEnd"/>
      <w:r w:rsidRPr="000F6E17">
        <w:rPr>
          <w:rFonts w:ascii="Arial" w:hAnsi="Arial" w:cs="Arial"/>
          <w:sz w:val="24"/>
          <w:szCs w:val="24"/>
          <w:lang w:val="pt-BR"/>
        </w:rPr>
        <w:t xml:space="preserve">. </w:t>
      </w:r>
      <w:r w:rsidR="006B5352">
        <w:rPr>
          <w:rFonts w:ascii="Arial" w:hAnsi="Arial" w:cs="Arial"/>
          <w:sz w:val="24"/>
          <w:szCs w:val="24"/>
          <w:lang w:val="pt-BR"/>
        </w:rPr>
        <w:t>1</w:t>
      </w:r>
      <w:r w:rsidR="002E551B">
        <w:rPr>
          <w:rFonts w:ascii="Arial" w:hAnsi="Arial" w:cs="Arial"/>
          <w:sz w:val="24"/>
          <w:szCs w:val="24"/>
          <w:lang w:val="pt-BR"/>
        </w:rPr>
        <w:t>2</w:t>
      </w:r>
      <w:r w:rsidR="006B5352">
        <w:rPr>
          <w:rFonts w:ascii="Arial" w:hAnsi="Arial" w:cs="Arial"/>
          <w:sz w:val="24"/>
          <w:szCs w:val="24"/>
          <w:lang w:val="pt-BR"/>
        </w:rPr>
        <w:t>.</w:t>
      </w:r>
      <w:r w:rsidR="00761743">
        <w:rPr>
          <w:rFonts w:ascii="Arial" w:hAnsi="Arial" w:cs="Arial"/>
          <w:sz w:val="24"/>
          <w:szCs w:val="24"/>
          <w:lang w:val="pt-BR"/>
        </w:rPr>
        <w:t xml:space="preserve">01.15.451.0006.4.4.90.51-99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4973D4">
        <w:rPr>
          <w:rFonts w:ascii="Arial" w:hAnsi="Arial" w:cs="Arial"/>
          <w:sz w:val="24"/>
          <w:szCs w:val="24"/>
          <w:lang w:val="pt-BR"/>
        </w:rPr>
        <w:t>federais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256D06" w:rsidRDefault="00256D06"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w:t>
      </w:r>
      <w:proofErr w:type="gramStart"/>
      <w:r>
        <w:rPr>
          <w:rFonts w:ascii="Arial" w:hAnsi="Arial" w:cs="Arial"/>
          <w:sz w:val="24"/>
          <w:szCs w:val="24"/>
        </w:rPr>
        <w:t>FINANCEIRO</w:t>
      </w:r>
      <w:proofErr w:type="gramEnd"/>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642D06" w:rsidRDefault="00642D06"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 xml:space="preserve">Aplica-se </w:t>
      </w:r>
      <w:proofErr w:type="gramStart"/>
      <w:r w:rsidRPr="00125A3A">
        <w:rPr>
          <w:rFonts w:ascii="Arial" w:hAnsi="Arial" w:cs="Arial"/>
          <w:sz w:val="24"/>
          <w:szCs w:val="24"/>
        </w:rPr>
        <w:t>à</w:t>
      </w:r>
      <w:proofErr w:type="gramEnd"/>
      <w:r w:rsidRPr="00125A3A">
        <w:rPr>
          <w:rFonts w:ascii="Arial" w:hAnsi="Arial" w:cs="Arial"/>
          <w:sz w:val="24"/>
          <w:szCs w:val="24"/>
        </w:rPr>
        <w:t xml:space="preserve">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642D06" w:rsidRDefault="00642D06" w:rsidP="00D41830">
      <w:pPr>
        <w:jc w:val="both"/>
        <w:rPr>
          <w:rFonts w:ascii="Arial" w:hAnsi="Arial" w:cs="Arial"/>
          <w:sz w:val="24"/>
          <w:szCs w:val="24"/>
        </w:rPr>
      </w:pPr>
    </w:p>
    <w:p w:rsidR="00642D06" w:rsidRDefault="00642D06"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proofErr w:type="gramStart"/>
      <w:r w:rsidR="0050299C" w:rsidRPr="00B01764">
        <w:rPr>
          <w:rFonts w:ascii="Arial" w:hAnsi="Arial" w:cs="Arial"/>
          <w:color w:val="000000"/>
          <w:sz w:val="24"/>
          <w:szCs w:val="24"/>
        </w:rPr>
        <w:t>sob alegação</w:t>
      </w:r>
      <w:proofErr w:type="gramEnd"/>
      <w:r w:rsidR="0050299C" w:rsidRPr="00B01764">
        <w:rPr>
          <w:rFonts w:ascii="Arial" w:hAnsi="Arial" w:cs="Arial"/>
          <w:color w:val="000000"/>
          <w:sz w:val="24"/>
          <w:szCs w:val="24"/>
        </w:rPr>
        <w:t xml:space="preserve">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xml:space="preserve">, para serem autenticados pela Comissão de Licitação ou funcionário público autorizado, conforme disposto na Lei nº 8.666/93 em seu artigo 32, </w:t>
      </w:r>
      <w:proofErr w:type="gramStart"/>
      <w:r>
        <w:rPr>
          <w:rFonts w:ascii="Arial" w:hAnsi="Arial" w:cs="Arial"/>
          <w:sz w:val="24"/>
          <w:szCs w:val="24"/>
        </w:rPr>
        <w:t>sob pena</w:t>
      </w:r>
      <w:proofErr w:type="gramEnd"/>
      <w:r>
        <w:rPr>
          <w:rFonts w:ascii="Arial" w:hAnsi="Arial" w:cs="Arial"/>
          <w:sz w:val="24"/>
          <w:szCs w:val="24"/>
        </w:rPr>
        <w:t xml:space="preserve"> de desclassificação.</w:t>
      </w:r>
    </w:p>
    <w:p w:rsidR="00865960" w:rsidRDefault="00865960" w:rsidP="00D41830">
      <w:pPr>
        <w:jc w:val="both"/>
        <w:rPr>
          <w:rFonts w:ascii="Arial" w:hAnsi="Arial" w:cs="Arial"/>
          <w:b/>
          <w:sz w:val="24"/>
          <w:szCs w:val="24"/>
        </w:rPr>
      </w:pPr>
    </w:p>
    <w:p w:rsidR="00642D06" w:rsidRDefault="00642D06" w:rsidP="00D41830">
      <w:pPr>
        <w:jc w:val="both"/>
        <w:rPr>
          <w:rFonts w:ascii="Arial" w:hAnsi="Arial" w:cs="Arial"/>
          <w:b/>
          <w:sz w:val="24"/>
          <w:szCs w:val="24"/>
        </w:rPr>
      </w:pPr>
    </w:p>
    <w:p w:rsidR="00642D06" w:rsidRDefault="00642D06"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642D06" w:rsidRDefault="00642D06" w:rsidP="00D41830">
      <w:pPr>
        <w:tabs>
          <w:tab w:val="left" w:pos="10206"/>
        </w:tabs>
        <w:jc w:val="both"/>
        <w:rPr>
          <w:rFonts w:ascii="Arial" w:hAnsi="Arial" w:cs="Arial"/>
          <w:sz w:val="24"/>
          <w:szCs w:val="24"/>
        </w:rPr>
      </w:pPr>
    </w:p>
    <w:p w:rsidR="00642D06" w:rsidRDefault="00642D06"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proofErr w:type="gramStart"/>
      <w:r w:rsidR="007F1423">
        <w:rPr>
          <w:rFonts w:ascii="Arial" w:hAnsi="Arial" w:cs="Arial"/>
          <w:sz w:val="24"/>
          <w:szCs w:val="24"/>
        </w:rPr>
        <w:t>São</w:t>
      </w:r>
      <w:proofErr w:type="gramEnd"/>
    </w:p>
    <w:p w:rsidR="00D41830" w:rsidRPr="00986B1D" w:rsidRDefault="00D41830" w:rsidP="00D41830">
      <w:pPr>
        <w:jc w:val="both"/>
        <w:rPr>
          <w:rFonts w:ascii="Arial" w:hAnsi="Arial" w:cs="Arial"/>
          <w:sz w:val="24"/>
          <w:szCs w:val="24"/>
        </w:rPr>
      </w:pPr>
      <w:r>
        <w:rPr>
          <w:rFonts w:ascii="Arial" w:hAnsi="Arial" w:cs="Arial"/>
          <w:sz w:val="24"/>
          <w:szCs w:val="24"/>
        </w:rPr>
        <w:t>Paulo</w:t>
      </w:r>
      <w:r w:rsidR="007567E9">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642D06" w:rsidRDefault="00642D06"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642D06" w:rsidRDefault="00642D06"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642D06" w:rsidRDefault="00642D06"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642D06" w:rsidRDefault="00642D06"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642D06" w:rsidRDefault="00642D06"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931478">
        <w:rPr>
          <w:rFonts w:ascii="Arial" w:hAnsi="Arial" w:cs="Arial"/>
          <w:sz w:val="24"/>
          <w:szCs w:val="24"/>
        </w:rPr>
        <w:t xml:space="preserve">04 </w:t>
      </w:r>
      <w:r w:rsidR="00F9110E">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931478">
        <w:rPr>
          <w:rFonts w:ascii="Arial" w:hAnsi="Arial" w:cs="Arial"/>
          <w:sz w:val="24"/>
          <w:szCs w:val="24"/>
        </w:rPr>
        <w:t xml:space="preserve">maio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642D06" w:rsidRDefault="00642D06" w:rsidP="00D41830">
      <w:pPr>
        <w:pStyle w:val="Ttulo3"/>
        <w:tabs>
          <w:tab w:val="left" w:pos="0"/>
        </w:tabs>
        <w:jc w:val="both"/>
        <w:rPr>
          <w:bCs w:val="0"/>
          <w:iCs/>
          <w:szCs w:val="24"/>
        </w:rPr>
      </w:pPr>
    </w:p>
    <w:p w:rsidR="00642D06" w:rsidRDefault="00642D06"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0F4A7C" w:rsidRDefault="000F4A7C" w:rsidP="000F4A7C">
      <w:pPr>
        <w:pStyle w:val="Ttulo2"/>
        <w:numPr>
          <w:ilvl w:val="1"/>
          <w:numId w:val="9"/>
        </w:numPr>
        <w:suppressAutoHyphens/>
        <w:spacing w:line="360" w:lineRule="auto"/>
        <w:jc w:val="left"/>
        <w:rPr>
          <w:rFonts w:ascii="Arial" w:hAnsi="Arial" w:cs="Arial"/>
          <w:b w:val="0"/>
          <w:bCs w:val="0"/>
          <w:sz w:val="24"/>
          <w:szCs w:val="24"/>
        </w:rPr>
      </w:pPr>
      <w:r>
        <w:rPr>
          <w:rFonts w:ascii="Arial" w:hAnsi="Arial" w:cs="Arial"/>
          <w:b w:val="0"/>
          <w:sz w:val="24"/>
          <w:szCs w:val="24"/>
        </w:rPr>
        <w:t>Eliana dos Santos Soares Santana</w:t>
      </w:r>
      <w:r>
        <w:rPr>
          <w:rFonts w:ascii="Arial" w:hAnsi="Arial" w:cs="Arial"/>
          <w:sz w:val="24"/>
          <w:szCs w:val="24"/>
        </w:rPr>
        <w:t xml:space="preserve"> </w:t>
      </w:r>
      <w:r>
        <w:rPr>
          <w:rFonts w:ascii="Arial" w:hAnsi="Arial" w:cs="Arial"/>
          <w:b w:val="0"/>
          <w:sz w:val="24"/>
          <w:szCs w:val="24"/>
        </w:rPr>
        <w:t xml:space="preserve">– Presidente </w:t>
      </w: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rPr>
          <w:rFonts w:ascii="Arial" w:hAnsi="Arial" w:cs="Arial"/>
          <w:sz w:val="24"/>
          <w:szCs w:val="24"/>
        </w:rPr>
      </w:pPr>
      <w:proofErr w:type="spellStart"/>
      <w:r>
        <w:rPr>
          <w:rFonts w:ascii="Arial" w:hAnsi="Arial" w:cs="Arial"/>
          <w:sz w:val="24"/>
          <w:szCs w:val="24"/>
        </w:rPr>
        <w:t>Leydiane</w:t>
      </w:r>
      <w:proofErr w:type="spellEnd"/>
      <w:r>
        <w:rPr>
          <w:rFonts w:ascii="Arial" w:hAnsi="Arial" w:cs="Arial"/>
          <w:sz w:val="24"/>
          <w:szCs w:val="24"/>
        </w:rPr>
        <w:t xml:space="preserve"> Ferreira dos Santos – Membro</w:t>
      </w:r>
      <w:proofErr w:type="gramStart"/>
      <w:r>
        <w:rPr>
          <w:rFonts w:ascii="Arial" w:hAnsi="Arial" w:cs="Arial"/>
          <w:sz w:val="24"/>
          <w:szCs w:val="24"/>
        </w:rPr>
        <w:t xml:space="preserve">  </w:t>
      </w:r>
    </w:p>
    <w:p w:rsidR="000F4A7C" w:rsidRDefault="000F4A7C" w:rsidP="000F4A7C">
      <w:pPr>
        <w:spacing w:line="360" w:lineRule="auto"/>
        <w:rPr>
          <w:rFonts w:ascii="Arial" w:hAnsi="Arial" w:cs="Arial"/>
          <w:sz w:val="24"/>
          <w:szCs w:val="24"/>
        </w:rPr>
      </w:pPr>
      <w:proofErr w:type="gramEnd"/>
    </w:p>
    <w:p w:rsidR="000F4A7C" w:rsidRDefault="000F4A7C" w:rsidP="000F4A7C">
      <w:pPr>
        <w:spacing w:line="360" w:lineRule="auto"/>
        <w:rPr>
          <w:rFonts w:ascii="Arial" w:hAnsi="Arial" w:cs="Arial"/>
          <w:sz w:val="24"/>
          <w:szCs w:val="24"/>
        </w:rPr>
      </w:pPr>
    </w:p>
    <w:p w:rsidR="000F4A7C" w:rsidRDefault="000F4A7C" w:rsidP="000F4A7C">
      <w:pPr>
        <w:spacing w:line="360" w:lineRule="auto"/>
        <w:jc w:val="both"/>
        <w:rPr>
          <w:rFonts w:ascii="Arial" w:hAnsi="Arial" w:cs="Arial"/>
          <w:sz w:val="24"/>
          <w:szCs w:val="24"/>
        </w:rPr>
      </w:pPr>
      <w:r>
        <w:rPr>
          <w:rFonts w:ascii="Arial" w:hAnsi="Arial" w:cs="Arial"/>
          <w:sz w:val="24"/>
          <w:szCs w:val="24"/>
        </w:rPr>
        <w:t xml:space="preserve">Bruna Valença </w:t>
      </w:r>
      <w:proofErr w:type="spellStart"/>
      <w:r>
        <w:rPr>
          <w:rFonts w:ascii="Arial" w:hAnsi="Arial" w:cs="Arial"/>
          <w:sz w:val="24"/>
          <w:szCs w:val="24"/>
        </w:rPr>
        <w:t>Mallorga</w:t>
      </w:r>
      <w:proofErr w:type="spellEnd"/>
      <w:r>
        <w:rPr>
          <w:rFonts w:ascii="Arial" w:hAnsi="Arial" w:cs="Arial"/>
          <w:sz w:val="24"/>
          <w:szCs w:val="24"/>
        </w:rPr>
        <w:t xml:space="preserve">– Membro </w:t>
      </w:r>
      <w:r w:rsidR="003F376E">
        <w:rPr>
          <w:rFonts w:ascii="Arial" w:hAnsi="Arial" w:cs="Arial"/>
          <w:sz w:val="24"/>
          <w:szCs w:val="24"/>
        </w:rPr>
        <w:t>– Em férias</w:t>
      </w: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rPr>
          <w:rFonts w:ascii="Arial" w:hAnsi="Arial" w:cs="Arial"/>
          <w:sz w:val="24"/>
          <w:szCs w:val="24"/>
        </w:rPr>
      </w:pPr>
      <w:r>
        <w:rPr>
          <w:rFonts w:ascii="Arial" w:hAnsi="Arial" w:cs="Arial"/>
          <w:sz w:val="24"/>
          <w:szCs w:val="24"/>
        </w:rPr>
        <w:t>Fer</w:t>
      </w:r>
      <w:r w:rsidR="00015072">
        <w:rPr>
          <w:rFonts w:ascii="Arial" w:hAnsi="Arial" w:cs="Arial"/>
          <w:sz w:val="24"/>
          <w:szCs w:val="24"/>
        </w:rPr>
        <w:t>nando Pereira da Silva – Exonerado</w:t>
      </w:r>
    </w:p>
    <w:p w:rsidR="000F4A7C" w:rsidRDefault="000F4A7C" w:rsidP="000F4A7C">
      <w:pPr>
        <w:jc w:val="center"/>
        <w:rPr>
          <w:rFonts w:ascii="Arial" w:hAnsi="Arial" w:cs="Arial"/>
          <w:b/>
          <w:bCs/>
          <w:sz w:val="36"/>
          <w:szCs w:val="36"/>
        </w:rPr>
      </w:pPr>
    </w:p>
    <w:p w:rsidR="000F4A7C" w:rsidRDefault="000F4A7C" w:rsidP="000F4A7C">
      <w:pPr>
        <w:jc w:val="center"/>
        <w:rPr>
          <w:rFonts w:ascii="Arial" w:hAnsi="Arial" w:cs="Arial"/>
          <w:b/>
          <w:bCs/>
          <w:sz w:val="36"/>
          <w:szCs w:val="36"/>
        </w:rPr>
      </w:pPr>
    </w:p>
    <w:p w:rsidR="00735F5C" w:rsidRDefault="000F4A7C" w:rsidP="00735F5C">
      <w:pPr>
        <w:spacing w:line="360" w:lineRule="auto"/>
        <w:jc w:val="both"/>
        <w:rPr>
          <w:rFonts w:ascii="Arial" w:hAnsi="Arial" w:cs="Arial"/>
          <w:sz w:val="24"/>
          <w:szCs w:val="24"/>
        </w:rPr>
      </w:pPr>
      <w:r>
        <w:rPr>
          <w:rFonts w:ascii="Arial" w:hAnsi="Arial" w:cs="Arial"/>
          <w:sz w:val="24"/>
          <w:szCs w:val="24"/>
        </w:rPr>
        <w:t xml:space="preserve">Pietro Vincenzo </w:t>
      </w:r>
      <w:r w:rsidR="00735F5C">
        <w:rPr>
          <w:rFonts w:ascii="Arial" w:hAnsi="Arial" w:cs="Arial"/>
          <w:sz w:val="24"/>
          <w:szCs w:val="24"/>
        </w:rPr>
        <w:t>–</w:t>
      </w:r>
      <w:r>
        <w:rPr>
          <w:rFonts w:ascii="Arial" w:hAnsi="Arial" w:cs="Arial"/>
          <w:sz w:val="24"/>
          <w:szCs w:val="24"/>
        </w:rPr>
        <w:t xml:space="preserve"> Secretário</w:t>
      </w:r>
    </w:p>
    <w:p w:rsidR="000F4A7C" w:rsidRPr="005E744D" w:rsidRDefault="000F4A7C" w:rsidP="00735F5C">
      <w:pPr>
        <w:spacing w:line="360" w:lineRule="auto"/>
        <w:jc w:val="both"/>
        <w:rPr>
          <w:rFonts w:ascii="Arial" w:hAnsi="Arial" w:cs="Arial"/>
          <w:sz w:val="16"/>
          <w:szCs w:val="16"/>
        </w:rPr>
      </w:pPr>
      <w:r w:rsidRPr="005E744D">
        <w:rPr>
          <w:rFonts w:ascii="Arial" w:hAnsi="Arial" w:cs="Arial"/>
          <w:sz w:val="16"/>
          <w:szCs w:val="16"/>
        </w:rPr>
        <w:t>E</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012E22" w:rsidRDefault="00012E22" w:rsidP="00E7174F">
      <w:pPr>
        <w:spacing w:after="120"/>
        <w:ind w:right="227"/>
        <w:jc w:val="center"/>
        <w:rPr>
          <w:rFonts w:ascii="Arial" w:hAnsi="Arial" w:cs="Arial"/>
          <w:b/>
          <w:sz w:val="36"/>
          <w:szCs w:val="36"/>
        </w:rPr>
      </w:pPr>
    </w:p>
    <w:p w:rsidR="00012E22" w:rsidRDefault="00012E22" w:rsidP="00E7174F">
      <w:pPr>
        <w:spacing w:after="120"/>
        <w:ind w:right="227"/>
        <w:jc w:val="center"/>
        <w:rPr>
          <w:rFonts w:ascii="Arial" w:hAnsi="Arial" w:cs="Arial"/>
          <w:b/>
          <w:sz w:val="36"/>
          <w:szCs w:val="36"/>
        </w:rPr>
      </w:pPr>
    </w:p>
    <w:p w:rsidR="00642D06" w:rsidRDefault="00642D06" w:rsidP="00950643">
      <w:pPr>
        <w:spacing w:after="120"/>
        <w:ind w:right="227"/>
        <w:jc w:val="center"/>
        <w:rPr>
          <w:rFonts w:ascii="Arial" w:hAnsi="Arial" w:cs="Arial"/>
          <w:b/>
          <w:sz w:val="36"/>
          <w:szCs w:val="36"/>
        </w:rPr>
      </w:pPr>
    </w:p>
    <w:p w:rsidR="00642D06" w:rsidRDefault="00642D06" w:rsidP="00950643">
      <w:pPr>
        <w:spacing w:after="120"/>
        <w:ind w:right="227"/>
        <w:jc w:val="center"/>
        <w:rPr>
          <w:rFonts w:ascii="Arial" w:hAnsi="Arial" w:cs="Arial"/>
          <w:b/>
          <w:sz w:val="36"/>
          <w:szCs w:val="36"/>
        </w:rPr>
      </w:pPr>
    </w:p>
    <w:p w:rsidR="00642D06" w:rsidRDefault="00642D06" w:rsidP="00950643">
      <w:pPr>
        <w:spacing w:after="120"/>
        <w:ind w:right="227"/>
        <w:jc w:val="center"/>
        <w:rPr>
          <w:rFonts w:ascii="Arial" w:hAnsi="Arial" w:cs="Arial"/>
          <w:b/>
          <w:sz w:val="36"/>
          <w:szCs w:val="36"/>
        </w:rPr>
      </w:pPr>
    </w:p>
    <w:p w:rsidR="00642D06" w:rsidRDefault="00642D06" w:rsidP="00950643">
      <w:pPr>
        <w:spacing w:after="120"/>
        <w:ind w:right="227"/>
        <w:jc w:val="center"/>
        <w:rPr>
          <w:rFonts w:ascii="Arial" w:hAnsi="Arial" w:cs="Arial"/>
          <w:b/>
          <w:sz w:val="36"/>
          <w:szCs w:val="36"/>
        </w:rPr>
      </w:pPr>
    </w:p>
    <w:p w:rsidR="00642D06" w:rsidRDefault="00642D06" w:rsidP="00950643">
      <w:pPr>
        <w:spacing w:after="120"/>
        <w:ind w:right="227"/>
        <w:jc w:val="center"/>
        <w:rPr>
          <w:rFonts w:ascii="Arial" w:hAnsi="Arial" w:cs="Arial"/>
          <w:b/>
          <w:sz w:val="36"/>
          <w:szCs w:val="36"/>
        </w:rPr>
      </w:pPr>
    </w:p>
    <w:p w:rsidR="00642D06" w:rsidRDefault="00642D06" w:rsidP="00950643">
      <w:pPr>
        <w:spacing w:after="120"/>
        <w:ind w:right="227"/>
        <w:jc w:val="center"/>
        <w:rPr>
          <w:rFonts w:ascii="Arial" w:hAnsi="Arial" w:cs="Arial"/>
          <w:b/>
          <w:sz w:val="36"/>
          <w:szCs w:val="36"/>
        </w:rPr>
      </w:pPr>
    </w:p>
    <w:p w:rsidR="00642D06" w:rsidRDefault="00642D06" w:rsidP="00950643">
      <w:pPr>
        <w:spacing w:after="120"/>
        <w:ind w:right="227"/>
        <w:jc w:val="center"/>
        <w:rPr>
          <w:rFonts w:ascii="Arial" w:hAnsi="Arial" w:cs="Arial"/>
          <w:b/>
          <w:sz w:val="36"/>
          <w:szCs w:val="36"/>
        </w:rPr>
      </w:pPr>
    </w:p>
    <w:p w:rsidR="00642D06" w:rsidRDefault="00642D06" w:rsidP="00950643">
      <w:pPr>
        <w:spacing w:after="120"/>
        <w:ind w:right="227"/>
        <w:jc w:val="center"/>
        <w:rPr>
          <w:rFonts w:ascii="Arial" w:hAnsi="Arial" w:cs="Arial"/>
          <w:b/>
          <w:sz w:val="36"/>
          <w:szCs w:val="36"/>
        </w:rPr>
      </w:pPr>
    </w:p>
    <w:p w:rsidR="00642D06" w:rsidRDefault="00642D06" w:rsidP="00950643">
      <w:pPr>
        <w:spacing w:after="120"/>
        <w:ind w:right="227"/>
        <w:jc w:val="center"/>
        <w:rPr>
          <w:rFonts w:ascii="Arial" w:hAnsi="Arial" w:cs="Arial"/>
          <w:b/>
          <w:sz w:val="36"/>
          <w:szCs w:val="36"/>
        </w:rPr>
      </w:pPr>
    </w:p>
    <w:p w:rsidR="00D41830" w:rsidRDefault="00D41830" w:rsidP="00950643">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w:t>
      </w:r>
      <w:proofErr w:type="gramStart"/>
      <w:r>
        <w:rPr>
          <w:rFonts w:ascii="Arial" w:hAnsi="Arial" w:cs="Arial"/>
          <w:b/>
          <w:sz w:val="36"/>
          <w:szCs w:val="36"/>
        </w:rPr>
        <w:t>FINANCEIRO</w:t>
      </w:r>
      <w:proofErr w:type="gramEnd"/>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FB45C1" w:rsidRDefault="00FB45C1"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BE4BCF" w:rsidRDefault="00BE4BCF"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D41830" w:rsidRPr="00AC1C15" w:rsidRDefault="00D41830" w:rsidP="001459CB">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sidRPr="00AC1C15">
        <w:rPr>
          <w:rFonts w:ascii="Arial" w:hAnsi="Arial"/>
          <w:sz w:val="24"/>
          <w:szCs w:val="24"/>
        </w:rPr>
        <w:t xml:space="preserve">de                   </w:t>
      </w:r>
      <w:proofErr w:type="spellStart"/>
      <w:r w:rsidRPr="00AC1C15">
        <w:rPr>
          <w:rFonts w:ascii="Arial" w:hAnsi="Arial"/>
          <w:sz w:val="24"/>
          <w:szCs w:val="24"/>
        </w:rPr>
        <w:t>de</w:t>
      </w:r>
      <w:proofErr w:type="spellEnd"/>
      <w:proofErr w:type="gram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1459CB">
        <w:rPr>
          <w:rFonts w:ascii="Arial" w:hAnsi="Arial" w:cs="Arial"/>
          <w:bCs/>
          <w:sz w:val="24"/>
          <w:szCs w:val="24"/>
        </w:rPr>
        <w:t>6713</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459CB">
        <w:rPr>
          <w:rFonts w:ascii="Arial" w:hAnsi="Arial"/>
          <w:sz w:val="24"/>
          <w:szCs w:val="24"/>
        </w:rPr>
        <w:t xml:space="preserve"> </w:t>
      </w:r>
      <w:r w:rsidR="004D3A9F">
        <w:rPr>
          <w:rFonts w:ascii="Arial" w:hAnsi="Arial"/>
          <w:sz w:val="24"/>
          <w:szCs w:val="24"/>
        </w:rPr>
        <w:t xml:space="preserve">17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6274C4">
        <w:rPr>
          <w:rFonts w:ascii="Arial" w:hAnsi="Arial" w:cs="Arial"/>
          <w:bCs/>
          <w:sz w:val="24"/>
          <w:szCs w:val="24"/>
        </w:rPr>
        <w:t>C</w:t>
      </w:r>
      <w:r w:rsidR="00655545" w:rsidRPr="00655545">
        <w:rPr>
          <w:rFonts w:ascii="Arial" w:hAnsi="Arial" w:cs="Arial"/>
          <w:bCs/>
          <w:sz w:val="24"/>
          <w:szCs w:val="24"/>
        </w:rPr>
        <w:t xml:space="preserve">ontratação de empresa </w:t>
      </w:r>
      <w:r w:rsidR="001459CB">
        <w:rPr>
          <w:rFonts w:ascii="Arial" w:hAnsi="Arial" w:cs="Arial"/>
          <w:bCs/>
          <w:sz w:val="24"/>
          <w:szCs w:val="24"/>
        </w:rPr>
        <w:t xml:space="preserve">para </w:t>
      </w:r>
      <w:r w:rsidR="00931E2F">
        <w:rPr>
          <w:rFonts w:ascii="Arial" w:hAnsi="Arial" w:cs="Arial"/>
          <w:bCs/>
          <w:sz w:val="24"/>
          <w:szCs w:val="24"/>
        </w:rPr>
        <w:t>r</w:t>
      </w:r>
      <w:r w:rsidR="001459CB">
        <w:rPr>
          <w:rFonts w:ascii="Arial" w:hAnsi="Arial" w:cs="Arial"/>
          <w:bCs/>
          <w:sz w:val="24"/>
          <w:szCs w:val="24"/>
        </w:rPr>
        <w:t>evitalizar o Caminho Itapevi</w:t>
      </w:r>
      <w:r w:rsidR="0008365E">
        <w:rPr>
          <w:rFonts w:ascii="Arial" w:hAnsi="Arial" w:cs="Arial"/>
          <w:bCs/>
          <w:sz w:val="24"/>
          <w:szCs w:val="24"/>
        </w:rPr>
        <w:t xml:space="preserve"> </w:t>
      </w:r>
      <w:r w:rsidR="008A28FD">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nossa</w:t>
      </w:r>
      <w:proofErr w:type="gramEnd"/>
      <w:r w:rsidRPr="00AC1C15">
        <w:rPr>
          <w:rFonts w:ascii="Arial" w:hAnsi="Arial"/>
          <w:sz w:val="24"/>
          <w:szCs w:val="24"/>
        </w:rPr>
        <w:t xml:space="preserve">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roofErr w:type="gramStart"/>
      <w:r w:rsidRPr="00AC1C15">
        <w:rPr>
          <w:rFonts w:ascii="Arial" w:hAnsi="Arial"/>
          <w:sz w:val="24"/>
          <w:szCs w:val="24"/>
        </w:rPr>
        <w:t>......................</w:t>
      </w:r>
      <w:proofErr w:type="gramEnd"/>
      <w:r w:rsidRPr="00AC1C15">
        <w:rPr>
          <w:rFonts w:ascii="Arial" w:hAnsi="Arial"/>
          <w:sz w:val="24"/>
          <w:szCs w:val="24"/>
        </w:rPr>
        <w:t>(.......................................).</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367547">
        <w:rPr>
          <w:rFonts w:ascii="Arial" w:hAnsi="Arial" w:cs="Arial"/>
          <w:sz w:val="24"/>
          <w:szCs w:val="24"/>
        </w:rPr>
        <w:t xml:space="preserve">540 </w:t>
      </w:r>
      <w:r w:rsidR="00367547" w:rsidRPr="00742FF4">
        <w:rPr>
          <w:rFonts w:ascii="Arial" w:hAnsi="Arial" w:cs="Arial"/>
          <w:sz w:val="24"/>
          <w:szCs w:val="24"/>
        </w:rPr>
        <w:t>(</w:t>
      </w:r>
      <w:r w:rsidR="00367547">
        <w:rPr>
          <w:rFonts w:ascii="Arial" w:hAnsi="Arial" w:cs="Arial"/>
          <w:sz w:val="24"/>
          <w:szCs w:val="24"/>
        </w:rPr>
        <w:t>quinhentos e quarenta</w:t>
      </w:r>
      <w:r w:rsidR="00367547" w:rsidRPr="00742FF4">
        <w:rPr>
          <w:rFonts w:ascii="Arial" w:hAnsi="Arial" w:cs="Arial"/>
          <w:sz w:val="24"/>
          <w:szCs w:val="24"/>
        </w:rPr>
        <w:t xml:space="preserv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 xml:space="preserve">O prazo de validade da proposta de preços é de _____ </w:t>
      </w:r>
      <w:proofErr w:type="gramStart"/>
      <w:r w:rsidRPr="00AC1C15">
        <w:rPr>
          <w:rFonts w:ascii="Arial" w:hAnsi="Arial"/>
          <w:sz w:val="24"/>
          <w:szCs w:val="24"/>
        </w:rPr>
        <w:t xml:space="preserve">(                      </w:t>
      </w:r>
      <w:proofErr w:type="gramEnd"/>
      <w:r w:rsidRPr="00AC1C15">
        <w:rPr>
          <w:rFonts w:ascii="Arial" w:hAnsi="Arial"/>
          <w:sz w:val="24"/>
          <w:szCs w:val="24"/>
        </w:rPr>
        <w:t>)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 (</w:t>
      </w:r>
      <w:r w:rsidRPr="00CA17A2">
        <w:rPr>
          <w:rFonts w:ascii="Arial" w:hAnsi="Arial" w:cs="Arial"/>
          <w:b/>
          <w:sz w:val="24"/>
          <w:szCs w:val="24"/>
          <w:u w:val="single"/>
        </w:rPr>
        <w:t>conforme acórdão TCU 3938/2013</w:t>
      </w:r>
      <w:r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135985" w:rsidRDefault="00135985"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9D0495">
        <w:rPr>
          <w:rFonts w:ascii="Arial" w:hAnsi="Arial" w:cs="Arial"/>
          <w:bCs/>
          <w:sz w:val="24"/>
          <w:szCs w:val="24"/>
        </w:rPr>
        <w:t>6713</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DD6A88">
        <w:rPr>
          <w:rFonts w:ascii="Arial" w:hAnsi="Arial"/>
          <w:sz w:val="24"/>
          <w:szCs w:val="24"/>
        </w:rPr>
        <w:t>17</w:t>
      </w:r>
      <w:r w:rsidR="007E0509">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9D0495" w:rsidRPr="00BF75A5" w:rsidRDefault="00D41830" w:rsidP="009D0495">
      <w:pPr>
        <w:pStyle w:val="Corpodetexto"/>
        <w:jc w:val="both"/>
        <w:rPr>
          <w:rFonts w:ascii="Arial" w:hAnsi="Arial"/>
          <w:sz w:val="24"/>
          <w:szCs w:val="24"/>
        </w:rPr>
      </w:pPr>
      <w:r w:rsidRPr="00CD1417">
        <w:rPr>
          <w:rFonts w:ascii="Arial" w:hAnsi="Arial" w:cs="Arial"/>
          <w:sz w:val="24"/>
          <w:szCs w:val="24"/>
        </w:rPr>
        <w:t>Objeto:</w:t>
      </w:r>
      <w:r w:rsidR="008D2047" w:rsidRPr="004728A6">
        <w:rPr>
          <w:rFonts w:ascii="Arial" w:hAnsi="Arial" w:cs="Arial"/>
          <w:bCs/>
          <w:sz w:val="24"/>
          <w:szCs w:val="24"/>
        </w:rPr>
        <w:t xml:space="preserve"> </w:t>
      </w:r>
      <w:r w:rsidR="009D0495">
        <w:rPr>
          <w:rFonts w:ascii="Arial" w:hAnsi="Arial" w:cs="Arial"/>
          <w:bCs/>
          <w:sz w:val="24"/>
          <w:szCs w:val="24"/>
        </w:rPr>
        <w:t>C</w:t>
      </w:r>
      <w:r w:rsidR="009D0495" w:rsidRPr="00655545">
        <w:rPr>
          <w:rFonts w:ascii="Arial" w:hAnsi="Arial" w:cs="Arial"/>
          <w:bCs/>
          <w:sz w:val="24"/>
          <w:szCs w:val="24"/>
        </w:rPr>
        <w:t xml:space="preserve">ontratação de empresa </w:t>
      </w:r>
      <w:r w:rsidR="009D0495">
        <w:rPr>
          <w:rFonts w:ascii="Arial" w:hAnsi="Arial" w:cs="Arial"/>
          <w:bCs/>
          <w:sz w:val="24"/>
          <w:szCs w:val="24"/>
        </w:rPr>
        <w:t xml:space="preserve">para </w:t>
      </w:r>
      <w:r w:rsidR="004662D3">
        <w:rPr>
          <w:rFonts w:ascii="Arial" w:hAnsi="Arial" w:cs="Arial"/>
          <w:bCs/>
          <w:sz w:val="24"/>
          <w:szCs w:val="24"/>
        </w:rPr>
        <w:t>r</w:t>
      </w:r>
      <w:r w:rsidR="009D0495">
        <w:rPr>
          <w:rFonts w:ascii="Arial" w:hAnsi="Arial" w:cs="Arial"/>
          <w:bCs/>
          <w:sz w:val="24"/>
          <w:szCs w:val="24"/>
        </w:rPr>
        <w:t>evitalizar o Caminho Itapevi no</w:t>
      </w:r>
      <w:r w:rsidR="009D0495" w:rsidRPr="000D0979">
        <w:rPr>
          <w:rFonts w:ascii="Arial" w:hAnsi="Arial" w:cs="Arial"/>
          <w:bCs/>
          <w:sz w:val="24"/>
          <w:szCs w:val="24"/>
        </w:rPr>
        <w:t xml:space="preserve"> município</w:t>
      </w:r>
      <w:r w:rsidR="009D0495">
        <w:rPr>
          <w:rFonts w:ascii="Arial" w:hAnsi="Arial" w:cs="Arial"/>
          <w:bCs/>
          <w:sz w:val="24"/>
          <w:szCs w:val="24"/>
        </w:rPr>
        <w:t xml:space="preserve"> de Carapicuíba.</w:t>
      </w:r>
    </w:p>
    <w:p w:rsidR="009D0495" w:rsidRDefault="009D0495" w:rsidP="009D0495">
      <w:pPr>
        <w:spacing w:after="120"/>
        <w:ind w:right="227"/>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roofErr w:type="gramStart"/>
      <w:r w:rsidRPr="00845323">
        <w:rPr>
          <w:rFonts w:ascii="Arial" w:hAnsi="Arial"/>
          <w:sz w:val="24"/>
          <w:szCs w:val="24"/>
        </w:rPr>
        <w:t>.............................................</w:t>
      </w:r>
      <w:proofErr w:type="gramEnd"/>
      <w:r w:rsidRPr="00845323">
        <w:rPr>
          <w:rFonts w:ascii="Arial" w:hAnsi="Arial"/>
          <w:sz w:val="24"/>
          <w:szCs w:val="24"/>
        </w:rPr>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 xml:space="preserve">(a) ....................................................., portador(a) da Carteira de Identidade n.º ...................................... </w:t>
      </w:r>
      <w:proofErr w:type="gramStart"/>
      <w:r w:rsidRPr="00845323">
        <w:rPr>
          <w:rFonts w:ascii="Arial" w:hAnsi="Arial"/>
          <w:sz w:val="24"/>
          <w:szCs w:val="24"/>
        </w:rPr>
        <w:t>e</w:t>
      </w:r>
      <w:proofErr w:type="gramEnd"/>
      <w:r w:rsidRPr="00845323">
        <w:rPr>
          <w:rFonts w:ascii="Arial" w:hAnsi="Arial"/>
          <w:sz w:val="24"/>
          <w:szCs w:val="24"/>
        </w:rPr>
        <w:t xml:space="preserv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135985" w:rsidRDefault="00135985" w:rsidP="00D41830">
      <w:pPr>
        <w:spacing w:after="120"/>
        <w:ind w:right="227"/>
        <w:jc w:val="center"/>
        <w:rPr>
          <w:rFonts w:ascii="Arial" w:hAnsi="Arial"/>
          <w:b/>
          <w:sz w:val="24"/>
          <w:szCs w:val="24"/>
        </w:rP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6E3896">
        <w:rPr>
          <w:rFonts w:ascii="Arial" w:hAnsi="Arial" w:cs="Arial"/>
          <w:bCs/>
          <w:sz w:val="24"/>
          <w:szCs w:val="24"/>
        </w:rPr>
        <w:t>6713</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2E2FED">
        <w:rPr>
          <w:rFonts w:ascii="Arial" w:hAnsi="Arial"/>
          <w:sz w:val="24"/>
          <w:szCs w:val="24"/>
        </w:rPr>
        <w:t xml:space="preserve">17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6E3896" w:rsidRPr="00BF75A5" w:rsidRDefault="00D41830" w:rsidP="006E3896">
      <w:pPr>
        <w:pStyle w:val="Corpodetexto"/>
        <w:jc w:val="both"/>
        <w:rPr>
          <w:rFonts w:ascii="Arial" w:hAnsi="Arial"/>
          <w:sz w:val="24"/>
          <w:szCs w:val="24"/>
        </w:rPr>
      </w:pPr>
      <w:r w:rsidRPr="00CD1417">
        <w:rPr>
          <w:rFonts w:ascii="Arial" w:hAnsi="Arial" w:cs="Arial"/>
          <w:sz w:val="24"/>
          <w:szCs w:val="24"/>
        </w:rPr>
        <w:t>Objeto:</w:t>
      </w:r>
      <w:r w:rsidR="00412211">
        <w:rPr>
          <w:rFonts w:ascii="Arial" w:hAnsi="Arial" w:cs="Arial"/>
          <w:sz w:val="24"/>
          <w:szCs w:val="24"/>
        </w:rPr>
        <w:t xml:space="preserve"> </w:t>
      </w:r>
      <w:r w:rsidR="006E3896">
        <w:rPr>
          <w:rFonts w:ascii="Arial" w:hAnsi="Arial" w:cs="Arial"/>
          <w:bCs/>
          <w:sz w:val="24"/>
          <w:szCs w:val="24"/>
        </w:rPr>
        <w:t>C</w:t>
      </w:r>
      <w:r w:rsidR="006E3896" w:rsidRPr="00655545">
        <w:rPr>
          <w:rFonts w:ascii="Arial" w:hAnsi="Arial" w:cs="Arial"/>
          <w:bCs/>
          <w:sz w:val="24"/>
          <w:szCs w:val="24"/>
        </w:rPr>
        <w:t xml:space="preserve">ontratação de empresa </w:t>
      </w:r>
      <w:r w:rsidR="006E3896">
        <w:rPr>
          <w:rFonts w:ascii="Arial" w:hAnsi="Arial" w:cs="Arial"/>
          <w:bCs/>
          <w:sz w:val="24"/>
          <w:szCs w:val="24"/>
        </w:rPr>
        <w:t xml:space="preserve">para </w:t>
      </w:r>
      <w:r w:rsidR="00457A03">
        <w:rPr>
          <w:rFonts w:ascii="Arial" w:hAnsi="Arial" w:cs="Arial"/>
          <w:bCs/>
          <w:sz w:val="24"/>
          <w:szCs w:val="24"/>
        </w:rPr>
        <w:t>r</w:t>
      </w:r>
      <w:r w:rsidR="006E3896">
        <w:rPr>
          <w:rFonts w:ascii="Arial" w:hAnsi="Arial" w:cs="Arial"/>
          <w:bCs/>
          <w:sz w:val="24"/>
          <w:szCs w:val="24"/>
        </w:rPr>
        <w:t>evitalizar o Caminho Itapevi no</w:t>
      </w:r>
      <w:r w:rsidR="006E3896" w:rsidRPr="000D0979">
        <w:rPr>
          <w:rFonts w:ascii="Arial" w:hAnsi="Arial" w:cs="Arial"/>
          <w:bCs/>
          <w:sz w:val="24"/>
          <w:szCs w:val="24"/>
        </w:rPr>
        <w:t xml:space="preserve"> município</w:t>
      </w:r>
      <w:r w:rsidR="006E3896">
        <w:rPr>
          <w:rFonts w:ascii="Arial" w:hAnsi="Arial" w:cs="Arial"/>
          <w:bCs/>
          <w:sz w:val="24"/>
          <w:szCs w:val="24"/>
        </w:rPr>
        <w:t xml:space="preserve"> de Carapicuíba.</w:t>
      </w:r>
    </w:p>
    <w:p w:rsidR="006E3896" w:rsidRDefault="006E3896" w:rsidP="006E3896">
      <w:pPr>
        <w:spacing w:after="120"/>
        <w:ind w:right="227"/>
        <w:jc w:val="both"/>
        <w:rPr>
          <w:rFonts w:ascii="Arial" w:hAnsi="Arial"/>
          <w:sz w:val="24"/>
          <w:szCs w:val="24"/>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w:t>
      </w:r>
      <w:proofErr w:type="gramStart"/>
      <w:r w:rsidRPr="00AC1C15">
        <w:rPr>
          <w:rFonts w:ascii="Arial" w:hAnsi="Arial"/>
          <w:sz w:val="24"/>
          <w:szCs w:val="24"/>
        </w:rPr>
        <w:t>declara</w:t>
      </w:r>
      <w:r>
        <w:rPr>
          <w:rFonts w:ascii="Arial" w:hAnsi="Arial"/>
          <w:sz w:val="24"/>
          <w:szCs w:val="24"/>
        </w:rPr>
        <w:t>,</w:t>
      </w:r>
      <w:proofErr w:type="gramEnd"/>
      <w:r>
        <w:rPr>
          <w:rFonts w:ascii="Arial" w:hAnsi="Arial"/>
          <w:sz w:val="24"/>
          <w:szCs w:val="24"/>
        </w:rPr>
        <w:t xml:space="preserve">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Declara, ainda, para todos os fins de direito, a inexistência de fatos supervenientes impeditivos da habilitação ou que comprometam a idoneidade da proponente nos termos do Artigo </w:t>
      </w:r>
      <w:proofErr w:type="gramStart"/>
      <w:r w:rsidRPr="00AC1C15">
        <w:rPr>
          <w:rFonts w:ascii="Arial" w:hAnsi="Arial"/>
          <w:sz w:val="24"/>
          <w:szCs w:val="24"/>
        </w:rPr>
        <w:t>2</w:t>
      </w:r>
      <w:proofErr w:type="gramEnd"/>
      <w:r w:rsidRPr="00AC1C15">
        <w:rPr>
          <w:rFonts w:ascii="Arial" w:hAnsi="Arial"/>
          <w:sz w:val="24"/>
          <w:szCs w:val="24"/>
        </w:rPr>
        <w:t>,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4B53E9" w:rsidRDefault="004B53E9" w:rsidP="00907643">
      <w:pPr>
        <w:spacing w:after="120"/>
        <w:ind w:right="227"/>
        <w:jc w:val="center"/>
        <w:rPr>
          <w:rFonts w:ascii="Arial" w:hAnsi="Arial"/>
          <w:b/>
          <w:sz w:val="24"/>
          <w:szCs w:val="24"/>
        </w:rPr>
      </w:pPr>
    </w:p>
    <w:p w:rsidR="00D41830" w:rsidRPr="00AC1C15" w:rsidRDefault="00D41830" w:rsidP="00907643">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907643">
        <w:rPr>
          <w:rFonts w:ascii="Arial" w:hAnsi="Arial" w:cs="Arial"/>
          <w:bCs/>
          <w:sz w:val="24"/>
          <w:szCs w:val="24"/>
        </w:rPr>
        <w:t>6713</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2942F0">
        <w:rPr>
          <w:rFonts w:ascii="Arial" w:hAnsi="Arial"/>
          <w:sz w:val="24"/>
          <w:szCs w:val="24"/>
        </w:rPr>
        <w:t>17</w:t>
      </w:r>
      <w:r w:rsidR="00402F9B">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907643" w:rsidRPr="00BF75A5" w:rsidRDefault="00D41830" w:rsidP="00907643">
      <w:pPr>
        <w:pStyle w:val="Corpodetexto"/>
        <w:jc w:val="both"/>
        <w:rPr>
          <w:rFonts w:ascii="Arial" w:hAnsi="Arial"/>
          <w:sz w:val="24"/>
          <w:szCs w:val="24"/>
        </w:rPr>
      </w:pPr>
      <w:r w:rsidRPr="00CD1417">
        <w:rPr>
          <w:rFonts w:ascii="Arial" w:hAnsi="Arial" w:cs="Arial"/>
          <w:sz w:val="24"/>
          <w:szCs w:val="24"/>
        </w:rPr>
        <w:t>Objeto:</w:t>
      </w:r>
      <w:r w:rsidR="003C263B">
        <w:rPr>
          <w:rFonts w:ascii="Arial" w:hAnsi="Arial" w:cs="Arial"/>
          <w:sz w:val="24"/>
          <w:szCs w:val="24"/>
        </w:rPr>
        <w:t xml:space="preserve"> </w:t>
      </w:r>
      <w:r w:rsidR="00907643">
        <w:rPr>
          <w:rFonts w:ascii="Arial" w:hAnsi="Arial" w:cs="Arial"/>
          <w:bCs/>
          <w:sz w:val="24"/>
          <w:szCs w:val="24"/>
        </w:rPr>
        <w:t>C</w:t>
      </w:r>
      <w:r w:rsidR="00907643" w:rsidRPr="00655545">
        <w:rPr>
          <w:rFonts w:ascii="Arial" w:hAnsi="Arial" w:cs="Arial"/>
          <w:bCs/>
          <w:sz w:val="24"/>
          <w:szCs w:val="24"/>
        </w:rPr>
        <w:t xml:space="preserve">ontratação de empresa </w:t>
      </w:r>
      <w:r w:rsidR="00907643">
        <w:rPr>
          <w:rFonts w:ascii="Arial" w:hAnsi="Arial" w:cs="Arial"/>
          <w:bCs/>
          <w:sz w:val="24"/>
          <w:szCs w:val="24"/>
        </w:rPr>
        <w:t xml:space="preserve">para </w:t>
      </w:r>
      <w:r w:rsidR="00EC3BE8">
        <w:rPr>
          <w:rFonts w:ascii="Arial" w:hAnsi="Arial" w:cs="Arial"/>
          <w:bCs/>
          <w:sz w:val="24"/>
          <w:szCs w:val="24"/>
        </w:rPr>
        <w:t>r</w:t>
      </w:r>
      <w:r w:rsidR="00907643">
        <w:rPr>
          <w:rFonts w:ascii="Arial" w:hAnsi="Arial" w:cs="Arial"/>
          <w:bCs/>
          <w:sz w:val="24"/>
          <w:szCs w:val="24"/>
        </w:rPr>
        <w:t>evitalizar o Caminho Itapevi no</w:t>
      </w:r>
      <w:r w:rsidR="00907643" w:rsidRPr="000D0979">
        <w:rPr>
          <w:rFonts w:ascii="Arial" w:hAnsi="Arial" w:cs="Arial"/>
          <w:bCs/>
          <w:sz w:val="24"/>
          <w:szCs w:val="24"/>
        </w:rPr>
        <w:t xml:space="preserve"> município</w:t>
      </w:r>
      <w:r w:rsidR="00907643">
        <w:rPr>
          <w:rFonts w:ascii="Arial" w:hAnsi="Arial" w:cs="Arial"/>
          <w:bCs/>
          <w:sz w:val="24"/>
          <w:szCs w:val="24"/>
        </w:rPr>
        <w:t xml:space="preserve"> de Carapicuíba.</w:t>
      </w:r>
    </w:p>
    <w:p w:rsidR="00907643" w:rsidRDefault="00907643" w:rsidP="00907643">
      <w:pPr>
        <w:spacing w:after="120"/>
        <w:ind w:right="227"/>
        <w:jc w:val="both"/>
        <w:rPr>
          <w:rFonts w:ascii="Arial" w:hAnsi="Arial"/>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O abaixo </w:t>
      </w:r>
      <w:proofErr w:type="spellStart"/>
      <w:r w:rsidRPr="00AC1C15">
        <w:rPr>
          <w:rFonts w:ascii="Arial" w:hAnsi="Arial"/>
          <w:sz w:val="24"/>
          <w:szCs w:val="24"/>
        </w:rPr>
        <w:t>assinado,______________________________</w:t>
      </w:r>
      <w:proofErr w:type="gramStart"/>
      <w:r w:rsidRPr="00AC1C15">
        <w:rPr>
          <w:rFonts w:ascii="Arial" w:hAnsi="Arial"/>
          <w:sz w:val="24"/>
          <w:szCs w:val="24"/>
        </w:rPr>
        <w:t>,</w:t>
      </w:r>
      <w:proofErr w:type="gramEnd"/>
      <w:r w:rsidRPr="00AC1C15">
        <w:rPr>
          <w:rFonts w:ascii="Arial" w:hAnsi="Arial"/>
          <w:sz w:val="24"/>
          <w:szCs w:val="24"/>
        </w:rPr>
        <w:t>portador</w:t>
      </w:r>
      <w:proofErr w:type="spellEnd"/>
      <w:r w:rsidRPr="00AC1C15">
        <w:rPr>
          <w:rFonts w:ascii="Arial" w:hAnsi="Arial"/>
          <w:sz w:val="24"/>
          <w:szCs w:val="24"/>
        </w:rPr>
        <w:t xml:space="preserve">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que</w:t>
      </w:r>
      <w:proofErr w:type="gramEnd"/>
      <w:r w:rsidRPr="00AC1C15">
        <w:rPr>
          <w:rFonts w:ascii="Arial" w:hAnsi="Arial"/>
          <w:sz w:val="24"/>
          <w:szCs w:val="24"/>
        </w:rPr>
        <w:t xml:space="preserv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EF048E">
        <w:rPr>
          <w:rFonts w:ascii="Arial" w:hAnsi="Arial" w:cs="Arial"/>
          <w:bCs/>
          <w:sz w:val="24"/>
          <w:szCs w:val="24"/>
        </w:rPr>
        <w:t>6713</w:t>
      </w:r>
      <w:r w:rsidR="00CF3765" w:rsidRPr="00997FF5">
        <w:rPr>
          <w:rFonts w:ascii="Arial" w:hAnsi="Arial" w:cs="Arial"/>
          <w:bCs/>
          <w:sz w:val="24"/>
          <w:szCs w:val="24"/>
        </w:rPr>
        <w:t>/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847C4D">
        <w:rPr>
          <w:rFonts w:ascii="Arial" w:hAnsi="Arial"/>
          <w:sz w:val="24"/>
          <w:szCs w:val="24"/>
        </w:rPr>
        <w:t>17</w:t>
      </w:r>
      <w:r w:rsidR="0034123D">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EF048E" w:rsidRPr="00BF75A5" w:rsidRDefault="00D41830" w:rsidP="00EF048E">
      <w:pPr>
        <w:pStyle w:val="Corpodetexto"/>
        <w:jc w:val="both"/>
        <w:rPr>
          <w:rFonts w:ascii="Arial" w:hAnsi="Arial"/>
          <w:sz w:val="24"/>
          <w:szCs w:val="24"/>
        </w:rPr>
      </w:pPr>
      <w:r w:rsidRPr="00CD1417">
        <w:rPr>
          <w:rFonts w:ascii="Arial" w:hAnsi="Arial" w:cs="Arial"/>
          <w:sz w:val="24"/>
          <w:szCs w:val="24"/>
        </w:rPr>
        <w:t>Objeto:</w:t>
      </w:r>
      <w:r w:rsidR="00936289">
        <w:rPr>
          <w:rFonts w:ascii="Arial" w:hAnsi="Arial" w:cs="Arial"/>
          <w:sz w:val="24"/>
          <w:szCs w:val="24"/>
        </w:rPr>
        <w:t xml:space="preserve"> </w:t>
      </w:r>
      <w:r w:rsidR="00EF048E">
        <w:rPr>
          <w:rFonts w:ascii="Arial" w:hAnsi="Arial" w:cs="Arial"/>
          <w:bCs/>
          <w:sz w:val="24"/>
          <w:szCs w:val="24"/>
        </w:rPr>
        <w:t>C</w:t>
      </w:r>
      <w:r w:rsidR="00EF048E" w:rsidRPr="00655545">
        <w:rPr>
          <w:rFonts w:ascii="Arial" w:hAnsi="Arial" w:cs="Arial"/>
          <w:bCs/>
          <w:sz w:val="24"/>
          <w:szCs w:val="24"/>
        </w:rPr>
        <w:t xml:space="preserve">ontratação de empresa </w:t>
      </w:r>
      <w:r w:rsidR="00EF048E">
        <w:rPr>
          <w:rFonts w:ascii="Arial" w:hAnsi="Arial" w:cs="Arial"/>
          <w:bCs/>
          <w:sz w:val="24"/>
          <w:szCs w:val="24"/>
        </w:rPr>
        <w:t xml:space="preserve">para </w:t>
      </w:r>
      <w:r w:rsidR="00440E82">
        <w:rPr>
          <w:rFonts w:ascii="Arial" w:hAnsi="Arial" w:cs="Arial"/>
          <w:bCs/>
          <w:sz w:val="24"/>
          <w:szCs w:val="24"/>
        </w:rPr>
        <w:t>r</w:t>
      </w:r>
      <w:r w:rsidR="00EF048E">
        <w:rPr>
          <w:rFonts w:ascii="Arial" w:hAnsi="Arial" w:cs="Arial"/>
          <w:bCs/>
          <w:sz w:val="24"/>
          <w:szCs w:val="24"/>
        </w:rPr>
        <w:t>evitalizar o Caminho Itapevi no</w:t>
      </w:r>
      <w:r w:rsidR="00EF048E" w:rsidRPr="000D0979">
        <w:rPr>
          <w:rFonts w:ascii="Arial" w:hAnsi="Arial" w:cs="Arial"/>
          <w:bCs/>
          <w:sz w:val="24"/>
          <w:szCs w:val="24"/>
        </w:rPr>
        <w:t xml:space="preserve"> município</w:t>
      </w:r>
      <w:r w:rsidR="00EF048E">
        <w:rPr>
          <w:rFonts w:ascii="Arial" w:hAnsi="Arial" w:cs="Arial"/>
          <w:bCs/>
          <w:sz w:val="24"/>
          <w:szCs w:val="24"/>
        </w:rPr>
        <w:t xml:space="preserve"> de Carapicuíba.</w:t>
      </w: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proofErr w:type="gramStart"/>
      <w:r>
        <w:rPr>
          <w:rFonts w:ascii="Arial" w:hAnsi="Arial"/>
          <w:sz w:val="24"/>
          <w:szCs w:val="24"/>
        </w:rPr>
        <w:t>de</w:t>
      </w:r>
      <w:proofErr w:type="spellEnd"/>
      <w:r>
        <w:rPr>
          <w:rFonts w:ascii="Arial" w:hAnsi="Arial"/>
          <w:sz w:val="24"/>
          <w:szCs w:val="24"/>
        </w:rPr>
        <w:t xml:space="preserve">             .</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592154">
        <w:rPr>
          <w:rFonts w:ascii="Arial" w:hAnsi="Arial" w:cs="Arial"/>
          <w:bCs/>
          <w:sz w:val="24"/>
          <w:szCs w:val="24"/>
        </w:rPr>
        <w:t>6713</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B811CB">
        <w:rPr>
          <w:rFonts w:ascii="Arial" w:hAnsi="Arial"/>
          <w:sz w:val="24"/>
          <w:szCs w:val="24"/>
        </w:rPr>
        <w:t xml:space="preserve">17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592154" w:rsidRPr="00BF75A5" w:rsidRDefault="00D41830" w:rsidP="00592154">
      <w:pPr>
        <w:pStyle w:val="Corpodetexto"/>
        <w:jc w:val="both"/>
        <w:rPr>
          <w:rFonts w:ascii="Arial" w:hAnsi="Arial"/>
          <w:sz w:val="24"/>
          <w:szCs w:val="24"/>
        </w:rPr>
      </w:pPr>
      <w:r w:rsidRPr="00CD1417">
        <w:rPr>
          <w:rFonts w:ascii="Arial" w:hAnsi="Arial" w:cs="Arial"/>
          <w:sz w:val="24"/>
          <w:szCs w:val="24"/>
        </w:rPr>
        <w:t>Objeto:</w:t>
      </w:r>
      <w:r w:rsidR="00E70A31">
        <w:rPr>
          <w:rFonts w:ascii="Arial" w:hAnsi="Arial" w:cs="Arial"/>
          <w:sz w:val="24"/>
          <w:szCs w:val="24"/>
        </w:rPr>
        <w:t xml:space="preserve"> </w:t>
      </w:r>
      <w:r w:rsidR="00592154">
        <w:rPr>
          <w:rFonts w:ascii="Arial" w:hAnsi="Arial" w:cs="Arial"/>
          <w:bCs/>
          <w:sz w:val="24"/>
          <w:szCs w:val="24"/>
        </w:rPr>
        <w:t>C</w:t>
      </w:r>
      <w:r w:rsidR="00592154" w:rsidRPr="00655545">
        <w:rPr>
          <w:rFonts w:ascii="Arial" w:hAnsi="Arial" w:cs="Arial"/>
          <w:bCs/>
          <w:sz w:val="24"/>
          <w:szCs w:val="24"/>
        </w:rPr>
        <w:t xml:space="preserve">ontratação de empresa </w:t>
      </w:r>
      <w:r w:rsidR="00592154">
        <w:rPr>
          <w:rFonts w:ascii="Arial" w:hAnsi="Arial" w:cs="Arial"/>
          <w:bCs/>
          <w:sz w:val="24"/>
          <w:szCs w:val="24"/>
        </w:rPr>
        <w:t xml:space="preserve">para </w:t>
      </w:r>
      <w:r w:rsidR="008313A5">
        <w:rPr>
          <w:rFonts w:ascii="Arial" w:hAnsi="Arial" w:cs="Arial"/>
          <w:bCs/>
          <w:sz w:val="24"/>
          <w:szCs w:val="24"/>
        </w:rPr>
        <w:t>r</w:t>
      </w:r>
      <w:r w:rsidR="00592154">
        <w:rPr>
          <w:rFonts w:ascii="Arial" w:hAnsi="Arial" w:cs="Arial"/>
          <w:bCs/>
          <w:sz w:val="24"/>
          <w:szCs w:val="24"/>
        </w:rPr>
        <w:t>evitalizar o Caminho Itapevi no</w:t>
      </w:r>
      <w:r w:rsidR="00592154" w:rsidRPr="000D0979">
        <w:rPr>
          <w:rFonts w:ascii="Arial" w:hAnsi="Arial" w:cs="Arial"/>
          <w:bCs/>
          <w:sz w:val="24"/>
          <w:szCs w:val="24"/>
        </w:rPr>
        <w:t xml:space="preserve"> município</w:t>
      </w:r>
      <w:r w:rsidR="00592154">
        <w:rPr>
          <w:rFonts w:ascii="Arial" w:hAnsi="Arial" w:cs="Arial"/>
          <w:bCs/>
          <w:sz w:val="24"/>
          <w:szCs w:val="24"/>
        </w:rPr>
        <w:t xml:space="preserve"> de Carapicuíba.</w:t>
      </w:r>
    </w:p>
    <w:p w:rsidR="00592154" w:rsidRDefault="00592154" w:rsidP="00592154">
      <w:pPr>
        <w:spacing w:after="120"/>
        <w:ind w:right="227"/>
        <w:jc w:val="both"/>
        <w:rPr>
          <w:rFonts w:ascii="Arial" w:hAnsi="Arial"/>
          <w:sz w:val="24"/>
          <w:szCs w:val="24"/>
        </w:rPr>
      </w:pPr>
    </w:p>
    <w:p w:rsidR="003A4FFB" w:rsidRDefault="003A4FFB" w:rsidP="00D41830">
      <w:pPr>
        <w:pStyle w:val="Corpodetexto"/>
        <w:jc w:val="both"/>
        <w:rPr>
          <w:rFonts w:ascii="Arial" w:hAnsi="Arial" w:cs="Arial"/>
          <w:sz w:val="24"/>
          <w:szCs w:val="24"/>
        </w:rPr>
      </w:pPr>
    </w:p>
    <w:p w:rsidR="00D41830" w:rsidRDefault="00D41830"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w:t>
      </w:r>
      <w:proofErr w:type="spellStart"/>
      <w:r w:rsidRPr="00AC1C15">
        <w:rPr>
          <w:rFonts w:ascii="Arial" w:hAnsi="Arial"/>
          <w:sz w:val="24"/>
          <w:szCs w:val="24"/>
        </w:rPr>
        <w:t>is</w:t>
      </w:r>
      <w:proofErr w:type="spellEnd"/>
      <w:r w:rsidRPr="00AC1C15">
        <w:rPr>
          <w:rFonts w:ascii="Arial" w:hAnsi="Arial"/>
          <w:sz w:val="24"/>
          <w:szCs w:val="24"/>
        </w:rPr>
        <w:t>) responsável (</w:t>
      </w:r>
      <w:proofErr w:type="spellStart"/>
      <w:r w:rsidRPr="00AC1C15">
        <w:rPr>
          <w:rFonts w:ascii="Arial" w:hAnsi="Arial"/>
          <w:sz w:val="24"/>
          <w:szCs w:val="24"/>
        </w:rPr>
        <w:t>is</w:t>
      </w:r>
      <w:proofErr w:type="spellEnd"/>
      <w:r w:rsidRPr="00AC1C15">
        <w:rPr>
          <w:rFonts w:ascii="Arial" w:hAnsi="Arial"/>
          <w:sz w:val="24"/>
          <w:szCs w:val="24"/>
        </w:rPr>
        <w:t>)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Nome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Assinatura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w:t>
      </w:r>
      <w:proofErr w:type="gramStart"/>
      <w:r w:rsidRPr="00AC1C15">
        <w:rPr>
          <w:rFonts w:ascii="Arial" w:hAnsi="Arial"/>
          <w:sz w:val="24"/>
          <w:szCs w:val="24"/>
        </w:rPr>
        <w:t xml:space="preserve">   :</w:t>
      </w:r>
      <w:proofErr w:type="gramEnd"/>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w:t>
      </w:r>
      <w:proofErr w:type="gramStart"/>
      <w:r w:rsidRPr="00AC1C15">
        <w:rPr>
          <w:rFonts w:ascii="Arial" w:hAnsi="Arial"/>
          <w:sz w:val="24"/>
          <w:szCs w:val="24"/>
        </w:rPr>
        <w:t>outrossim</w:t>
      </w:r>
      <w:proofErr w:type="gramEnd"/>
      <w:r w:rsidRPr="00AC1C15">
        <w:rPr>
          <w:rFonts w:ascii="Arial" w:hAnsi="Arial"/>
          <w:sz w:val="24"/>
          <w:szCs w:val="24"/>
        </w:rPr>
        <w:t>,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189" w:rsidRDefault="00D4118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9F031E">
        <w:rPr>
          <w:rFonts w:ascii="Arial" w:hAnsi="Arial" w:cs="Arial"/>
          <w:bCs/>
          <w:sz w:val="24"/>
          <w:szCs w:val="24"/>
        </w:rPr>
        <w:t>6713</w:t>
      </w:r>
      <w:r w:rsidR="00EC1A86" w:rsidRPr="00997FF5">
        <w:rPr>
          <w:rFonts w:ascii="Arial" w:hAnsi="Arial" w:cs="Arial"/>
          <w:bCs/>
          <w:sz w:val="24"/>
          <w:szCs w:val="24"/>
        </w:rPr>
        <w:t>/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F772B">
        <w:rPr>
          <w:rFonts w:ascii="Arial" w:hAnsi="Arial"/>
          <w:sz w:val="24"/>
          <w:szCs w:val="24"/>
        </w:rPr>
        <w:t xml:space="preserve"> </w:t>
      </w:r>
      <w:r w:rsidR="00EA07E9">
        <w:rPr>
          <w:rFonts w:ascii="Arial" w:hAnsi="Arial"/>
          <w:sz w:val="24"/>
          <w:szCs w:val="24"/>
        </w:rPr>
        <w:t>17</w:t>
      </w:r>
      <w:r w:rsidR="00B75834">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9F031E" w:rsidRPr="00BF75A5" w:rsidRDefault="00D41830" w:rsidP="009F031E">
      <w:pPr>
        <w:pStyle w:val="Corpodetexto"/>
        <w:jc w:val="both"/>
        <w:rPr>
          <w:rFonts w:ascii="Arial" w:hAnsi="Arial"/>
          <w:sz w:val="24"/>
          <w:szCs w:val="24"/>
        </w:rPr>
      </w:pPr>
      <w:r w:rsidRPr="00CD1417">
        <w:rPr>
          <w:rFonts w:ascii="Arial" w:hAnsi="Arial" w:cs="Arial"/>
          <w:sz w:val="24"/>
          <w:szCs w:val="24"/>
        </w:rPr>
        <w:t>Objeto:</w:t>
      </w:r>
      <w:r w:rsidR="00A55A38">
        <w:rPr>
          <w:rFonts w:ascii="Arial" w:hAnsi="Arial" w:cs="Arial"/>
          <w:sz w:val="24"/>
          <w:szCs w:val="24"/>
        </w:rPr>
        <w:t xml:space="preserve"> </w:t>
      </w:r>
      <w:r w:rsidR="009F031E">
        <w:rPr>
          <w:rFonts w:ascii="Arial" w:hAnsi="Arial" w:cs="Arial"/>
          <w:bCs/>
          <w:sz w:val="24"/>
          <w:szCs w:val="24"/>
        </w:rPr>
        <w:t>C</w:t>
      </w:r>
      <w:r w:rsidR="009F031E" w:rsidRPr="00655545">
        <w:rPr>
          <w:rFonts w:ascii="Arial" w:hAnsi="Arial" w:cs="Arial"/>
          <w:bCs/>
          <w:sz w:val="24"/>
          <w:szCs w:val="24"/>
        </w:rPr>
        <w:t xml:space="preserve">ontratação de empresa </w:t>
      </w:r>
      <w:r w:rsidR="009F031E">
        <w:rPr>
          <w:rFonts w:ascii="Arial" w:hAnsi="Arial" w:cs="Arial"/>
          <w:bCs/>
          <w:sz w:val="24"/>
          <w:szCs w:val="24"/>
        </w:rPr>
        <w:t xml:space="preserve">para </w:t>
      </w:r>
      <w:r w:rsidR="008313A5">
        <w:rPr>
          <w:rFonts w:ascii="Arial" w:hAnsi="Arial" w:cs="Arial"/>
          <w:bCs/>
          <w:sz w:val="24"/>
          <w:szCs w:val="24"/>
        </w:rPr>
        <w:t>r</w:t>
      </w:r>
      <w:r w:rsidR="009F031E">
        <w:rPr>
          <w:rFonts w:ascii="Arial" w:hAnsi="Arial" w:cs="Arial"/>
          <w:bCs/>
          <w:sz w:val="24"/>
          <w:szCs w:val="24"/>
        </w:rPr>
        <w:t>evitalizar o Caminho Itapevi no</w:t>
      </w:r>
      <w:r w:rsidR="009F031E" w:rsidRPr="000D0979">
        <w:rPr>
          <w:rFonts w:ascii="Arial" w:hAnsi="Arial" w:cs="Arial"/>
          <w:bCs/>
          <w:sz w:val="24"/>
          <w:szCs w:val="24"/>
        </w:rPr>
        <w:t xml:space="preserve"> município</w:t>
      </w:r>
      <w:r w:rsidR="009F031E">
        <w:rPr>
          <w:rFonts w:ascii="Arial" w:hAnsi="Arial" w:cs="Arial"/>
          <w:bCs/>
          <w:sz w:val="24"/>
          <w:szCs w:val="24"/>
        </w:rPr>
        <w:t xml:space="preserve"> de Carapicuíba.</w:t>
      </w:r>
    </w:p>
    <w:p w:rsidR="009F031E" w:rsidRDefault="009F031E" w:rsidP="009F031E">
      <w:pPr>
        <w:spacing w:after="120"/>
        <w:ind w:right="227"/>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F7324F" w:rsidRDefault="00F7324F"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090396">
        <w:rPr>
          <w:rFonts w:ascii="Arial" w:hAnsi="Arial" w:cs="Arial"/>
          <w:bCs/>
          <w:sz w:val="24"/>
          <w:szCs w:val="24"/>
        </w:rPr>
        <w:t>6713</w:t>
      </w:r>
      <w:r w:rsidR="00AC24F4" w:rsidRPr="00997FF5">
        <w:rPr>
          <w:rFonts w:ascii="Arial" w:hAnsi="Arial" w:cs="Arial"/>
          <w:bCs/>
          <w:sz w:val="24"/>
          <w:szCs w:val="24"/>
        </w:rPr>
        <w:t>/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822416">
        <w:rPr>
          <w:rFonts w:ascii="Arial" w:hAnsi="Arial"/>
          <w:sz w:val="24"/>
          <w:szCs w:val="24"/>
        </w:rPr>
        <w:t>17</w:t>
      </w:r>
      <w:r w:rsidR="00E0364F">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090396" w:rsidRPr="00BF75A5" w:rsidRDefault="00D41830" w:rsidP="00090396">
      <w:pPr>
        <w:pStyle w:val="Corpodetexto"/>
        <w:jc w:val="both"/>
        <w:rPr>
          <w:rFonts w:ascii="Arial" w:hAnsi="Arial"/>
          <w:sz w:val="24"/>
          <w:szCs w:val="24"/>
        </w:rPr>
      </w:pPr>
      <w:r w:rsidRPr="00CD1417">
        <w:rPr>
          <w:rFonts w:ascii="Arial" w:hAnsi="Arial" w:cs="Arial"/>
          <w:sz w:val="24"/>
          <w:szCs w:val="24"/>
        </w:rPr>
        <w:t>Objeto:</w:t>
      </w:r>
      <w:r w:rsidR="005A2ECC">
        <w:rPr>
          <w:rFonts w:ascii="Arial" w:hAnsi="Arial" w:cs="Arial"/>
          <w:sz w:val="24"/>
          <w:szCs w:val="24"/>
        </w:rPr>
        <w:t xml:space="preserve"> </w:t>
      </w:r>
      <w:r w:rsidR="00090396">
        <w:rPr>
          <w:rFonts w:ascii="Arial" w:hAnsi="Arial" w:cs="Arial"/>
          <w:bCs/>
          <w:sz w:val="24"/>
          <w:szCs w:val="24"/>
        </w:rPr>
        <w:t>C</w:t>
      </w:r>
      <w:r w:rsidR="00090396" w:rsidRPr="00655545">
        <w:rPr>
          <w:rFonts w:ascii="Arial" w:hAnsi="Arial" w:cs="Arial"/>
          <w:bCs/>
          <w:sz w:val="24"/>
          <w:szCs w:val="24"/>
        </w:rPr>
        <w:t xml:space="preserve">ontratação de empresa </w:t>
      </w:r>
      <w:r w:rsidR="00090396">
        <w:rPr>
          <w:rFonts w:ascii="Arial" w:hAnsi="Arial" w:cs="Arial"/>
          <w:bCs/>
          <w:sz w:val="24"/>
          <w:szCs w:val="24"/>
        </w:rPr>
        <w:t xml:space="preserve">para </w:t>
      </w:r>
      <w:r w:rsidR="008175EC">
        <w:rPr>
          <w:rFonts w:ascii="Arial" w:hAnsi="Arial" w:cs="Arial"/>
          <w:bCs/>
          <w:sz w:val="24"/>
          <w:szCs w:val="24"/>
        </w:rPr>
        <w:t>r</w:t>
      </w:r>
      <w:r w:rsidR="00090396">
        <w:rPr>
          <w:rFonts w:ascii="Arial" w:hAnsi="Arial" w:cs="Arial"/>
          <w:bCs/>
          <w:sz w:val="24"/>
          <w:szCs w:val="24"/>
        </w:rPr>
        <w:t>evitalizar o Caminho Itapevi no</w:t>
      </w:r>
      <w:r w:rsidR="00090396" w:rsidRPr="000D0979">
        <w:rPr>
          <w:rFonts w:ascii="Arial" w:hAnsi="Arial" w:cs="Arial"/>
          <w:bCs/>
          <w:sz w:val="24"/>
          <w:szCs w:val="24"/>
        </w:rPr>
        <w:t xml:space="preserve"> município</w:t>
      </w:r>
      <w:r w:rsidR="00090396">
        <w:rPr>
          <w:rFonts w:ascii="Arial" w:hAnsi="Arial" w:cs="Arial"/>
          <w:bCs/>
          <w:sz w:val="24"/>
          <w:szCs w:val="24"/>
        </w:rPr>
        <w:t xml:space="preserve"> de Carapicuíba.</w:t>
      </w:r>
    </w:p>
    <w:p w:rsidR="00090396" w:rsidRDefault="00090396" w:rsidP="00090396">
      <w:pPr>
        <w:spacing w:after="120"/>
        <w:ind w:right="227"/>
        <w:jc w:val="both"/>
        <w:rPr>
          <w:rFonts w:ascii="Arial" w:hAnsi="Arial"/>
          <w:sz w:val="24"/>
          <w:szCs w:val="24"/>
        </w:rPr>
      </w:pPr>
    </w:p>
    <w:p w:rsidR="00444080" w:rsidRDefault="00444080" w:rsidP="00444080">
      <w:pPr>
        <w:pStyle w:val="Corpodetexto"/>
        <w:jc w:val="both"/>
        <w:rPr>
          <w:rFonts w:ascii="Arial" w:hAnsi="Arial"/>
          <w:b/>
          <w:sz w:val="24"/>
          <w:szCs w:val="24"/>
        </w:rPr>
      </w:pPr>
    </w:p>
    <w:p w:rsidR="00CC621E" w:rsidRDefault="00CC621E" w:rsidP="00444080">
      <w:pPr>
        <w:pStyle w:val="Corpodetexto"/>
        <w:jc w:val="both"/>
        <w:rPr>
          <w:rFonts w:ascii="Arial" w:hAnsi="Arial"/>
          <w:b/>
          <w:sz w:val="24"/>
          <w:szCs w:val="24"/>
        </w:rPr>
      </w:pPr>
    </w:p>
    <w:p w:rsidR="0059554D" w:rsidRPr="00474881" w:rsidRDefault="0059554D" w:rsidP="00D41830">
      <w:pPr>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proofErr w:type="gramStart"/>
      <w:r w:rsidRPr="00474881">
        <w:rPr>
          <w:rFonts w:ascii="Arial" w:hAnsi="Arial"/>
          <w:sz w:val="24"/>
          <w:szCs w:val="24"/>
        </w:rPr>
        <w:t>(</w:t>
      </w:r>
      <w:proofErr w:type="gramEnd"/>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proofErr w:type="gramStart"/>
      <w:r w:rsidRPr="00474881">
        <w:rPr>
          <w:rFonts w:ascii="Arial" w:hAnsi="Arial"/>
          <w:sz w:val="24"/>
          <w:szCs w:val="24"/>
          <w:u w:val="single"/>
        </w:rPr>
        <w:t>(</w:t>
      </w:r>
      <w:proofErr w:type="gramEnd"/>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BE58C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C9566F">
        <w:rPr>
          <w:rFonts w:ascii="Arial" w:hAnsi="Arial" w:cs="Arial"/>
          <w:b/>
          <w:sz w:val="24"/>
          <w:szCs w:val="24"/>
        </w:rPr>
        <w:t xml:space="preserve">17 </w:t>
      </w:r>
      <w:bookmarkStart w:id="0" w:name="_GoBack"/>
      <w:bookmarkEnd w:id="0"/>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proofErr w:type="gramStart"/>
      <w:r w:rsidR="00CC63A4">
        <w:rPr>
          <w:rFonts w:ascii="Arial" w:hAnsi="Arial" w:cs="Arial"/>
          <w:sz w:val="24"/>
          <w:szCs w:val="24"/>
        </w:rPr>
        <w:t>;</w:t>
      </w:r>
      <w:r w:rsidRPr="008B570E">
        <w:rPr>
          <w:rFonts w:ascii="Arial" w:hAnsi="Arial" w:cs="Arial"/>
          <w:sz w:val="24"/>
          <w:szCs w:val="24"/>
        </w:rPr>
        <w:t xml:space="preserve"> ...</w:t>
      </w:r>
      <w:proofErr w:type="gramEnd"/>
      <w:r w:rsidRPr="008B570E">
        <w:rPr>
          <w:rFonts w:ascii="Arial" w:hAnsi="Arial" w:cs="Arial"/>
          <w:sz w:val="24"/>
          <w:szCs w:val="24"/>
        </w:rPr>
        <w:t xml:space="preserve">.................................. </w:t>
      </w:r>
      <w:proofErr w:type="gramStart"/>
      <w:r w:rsidRPr="008B570E">
        <w:rPr>
          <w:rFonts w:ascii="Arial" w:hAnsi="Arial" w:cs="Arial"/>
          <w:sz w:val="24"/>
          <w:szCs w:val="24"/>
        </w:rPr>
        <w:t>na</w:t>
      </w:r>
      <w:proofErr w:type="gramEnd"/>
      <w:r w:rsidRPr="008B570E">
        <w:rPr>
          <w:rFonts w:ascii="Arial" w:hAnsi="Arial" w:cs="Arial"/>
          <w:sz w:val="24"/>
          <w:szCs w:val="24"/>
        </w:rPr>
        <w:t xml:space="preserve">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w:t>
      </w:r>
      <w:proofErr w:type="gramStart"/>
      <w:r w:rsidRPr="008B570E">
        <w:rPr>
          <w:rFonts w:ascii="Arial" w:hAnsi="Arial" w:cs="Arial"/>
          <w:sz w:val="24"/>
          <w:szCs w:val="24"/>
        </w:rPr>
        <w:t>Santos Neves</w:t>
      </w:r>
      <w:proofErr w:type="gramEnd"/>
      <w:r w:rsidRPr="008B570E">
        <w:rPr>
          <w:rFonts w:ascii="Arial" w:hAnsi="Arial" w:cs="Arial"/>
          <w:sz w:val="24"/>
          <w:szCs w:val="24"/>
        </w:rPr>
        <w:t>,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0A62C1">
        <w:rPr>
          <w:rFonts w:ascii="Arial" w:hAnsi="Arial" w:cs="Arial"/>
          <w:sz w:val="24"/>
          <w:szCs w:val="24"/>
        </w:rPr>
        <w:t xml:space="preserve"> </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 xml:space="preserve">CONTRATADA: </w:t>
      </w:r>
      <w:proofErr w:type="gramStart"/>
      <w:r w:rsidRPr="008B570E">
        <w:rPr>
          <w:rFonts w:ascii="Arial" w:hAnsi="Arial" w:cs="Arial"/>
          <w:sz w:val="24"/>
          <w:szCs w:val="24"/>
        </w:rPr>
        <w:t>.....................................</w:t>
      </w:r>
      <w:proofErr w:type="gramEnd"/>
      <w:r w:rsidRPr="008B570E">
        <w:rPr>
          <w:rFonts w:ascii="Arial" w:hAnsi="Arial" w:cs="Arial"/>
          <w:sz w:val="24"/>
          <w:szCs w:val="24"/>
        </w:rPr>
        <w:t xml:space="preserve">, inscrita no CNPJ/MF sob o nº. </w:t>
      </w:r>
      <w:proofErr w:type="gramStart"/>
      <w:r w:rsidRPr="008B570E">
        <w:rPr>
          <w:rFonts w:ascii="Arial" w:hAnsi="Arial" w:cs="Arial"/>
          <w:sz w:val="24"/>
          <w:szCs w:val="24"/>
        </w:rPr>
        <w:t>..................</w:t>
      </w:r>
      <w:proofErr w:type="gramEnd"/>
      <w:r w:rsidRPr="008B570E">
        <w:rPr>
          <w:rFonts w:ascii="Arial" w:hAnsi="Arial" w:cs="Arial"/>
          <w:sz w:val="24"/>
          <w:szCs w:val="24"/>
        </w:rPr>
        <w:t>,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xml:space="preserve">..............., portador da cédula de identidade RG n° ..................... </w:t>
      </w:r>
      <w:proofErr w:type="gramStart"/>
      <w:r w:rsidRPr="008B570E">
        <w:rPr>
          <w:rFonts w:ascii="Arial" w:hAnsi="Arial" w:cs="Arial"/>
          <w:sz w:val="24"/>
          <w:szCs w:val="24"/>
        </w:rPr>
        <w:t>e</w:t>
      </w:r>
      <w:proofErr w:type="gramEnd"/>
      <w:r w:rsidRPr="008B570E">
        <w:rPr>
          <w:rFonts w:ascii="Arial" w:hAnsi="Arial" w:cs="Arial"/>
          <w:sz w:val="24"/>
          <w:szCs w:val="24"/>
        </w:rPr>
        <w:t xml:space="preserve">  do CPF/MF nº. </w:t>
      </w:r>
      <w:proofErr w:type="gramStart"/>
      <w:r w:rsidRPr="008B570E">
        <w:rPr>
          <w:rFonts w:ascii="Arial" w:hAnsi="Arial" w:cs="Arial"/>
          <w:sz w:val="24"/>
          <w:szCs w:val="24"/>
        </w:rPr>
        <w:t>...............</w:t>
      </w:r>
      <w:proofErr w:type="gramEnd"/>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 xml:space="preserve">execução </w:t>
      </w:r>
      <w:r w:rsidR="00DC341F" w:rsidRPr="00D458D5">
        <w:rPr>
          <w:rFonts w:ascii="Arial" w:hAnsi="Arial" w:cs="Arial"/>
          <w:bCs/>
          <w:sz w:val="24"/>
          <w:szCs w:val="24"/>
        </w:rPr>
        <w:t xml:space="preserve">de </w:t>
      </w:r>
      <w:r w:rsidR="00DB4F89">
        <w:rPr>
          <w:rFonts w:ascii="Arial" w:hAnsi="Arial" w:cs="Arial"/>
          <w:bCs/>
          <w:sz w:val="24"/>
          <w:szCs w:val="24"/>
        </w:rPr>
        <w:t xml:space="preserve">revitalização o Caminho Itapevi </w:t>
      </w:r>
      <w:r w:rsidR="00BF4631" w:rsidRPr="00B0469C">
        <w:rPr>
          <w:rFonts w:ascii="Arial" w:hAnsi="Arial" w:cs="Arial"/>
          <w:bCs/>
          <w:sz w:val="24"/>
          <w:szCs w:val="24"/>
        </w:rPr>
        <w:t>neste 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4A744A">
        <w:rPr>
          <w:rFonts w:ascii="Arial" w:hAnsi="Arial" w:cs="Arial"/>
          <w:sz w:val="24"/>
          <w:szCs w:val="24"/>
        </w:rPr>
        <w:t>Desenvolvimento Urbano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680F7C">
        <w:rPr>
          <w:rFonts w:ascii="Arial" w:hAnsi="Arial" w:cs="Arial"/>
          <w:sz w:val="24"/>
          <w:szCs w:val="24"/>
        </w:rPr>
        <w:t>unitário</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 xml:space="preserve">A </w:t>
      </w:r>
      <w:proofErr w:type="spellStart"/>
      <w:proofErr w:type="gramStart"/>
      <w:r w:rsidRPr="00CA1381">
        <w:rPr>
          <w:rFonts w:ascii="Arial" w:hAnsi="Arial" w:cs="Arial"/>
          <w:sz w:val="24"/>
          <w:szCs w:val="24"/>
        </w:rPr>
        <w:t>CONTRATANTE,</w:t>
      </w:r>
      <w:proofErr w:type="gramEnd"/>
      <w:r w:rsidRPr="00CA1381">
        <w:rPr>
          <w:rFonts w:ascii="Arial" w:hAnsi="Arial" w:cs="Arial"/>
          <w:sz w:val="24"/>
          <w:szCs w:val="24"/>
        </w:rPr>
        <w:t>se</w:t>
      </w:r>
      <w:proofErr w:type="spellEnd"/>
      <w:r w:rsidRPr="00CA1381">
        <w:rPr>
          <w:rFonts w:ascii="Arial" w:hAnsi="Arial" w:cs="Arial"/>
          <w:sz w:val="24"/>
          <w:szCs w:val="24"/>
        </w:rPr>
        <w:t xml:space="preserv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w:t>
      </w:r>
      <w:proofErr w:type="gramStart"/>
      <w:r w:rsidRPr="0083149A">
        <w:rPr>
          <w:rFonts w:ascii="Arial" w:hAnsi="Arial" w:cs="Arial"/>
          <w:color w:val="000000"/>
          <w:sz w:val="24"/>
          <w:szCs w:val="24"/>
        </w:rPr>
        <w:t>a</w:t>
      </w:r>
      <w:proofErr w:type="gramEnd"/>
      <w:r w:rsidRPr="0083149A">
        <w:rPr>
          <w:rFonts w:ascii="Arial" w:hAnsi="Arial" w:cs="Arial"/>
          <w:color w:val="000000"/>
          <w:sz w:val="24"/>
          <w:szCs w:val="24"/>
        </w:rPr>
        <w:t xml:space="preserve">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xml:space="preserve">, de conformidade com </w:t>
      </w:r>
      <w:proofErr w:type="gramStart"/>
      <w:r w:rsidRPr="00CA1381">
        <w:rPr>
          <w:rFonts w:ascii="Arial" w:hAnsi="Arial" w:cs="Arial"/>
          <w:sz w:val="24"/>
          <w:szCs w:val="24"/>
        </w:rPr>
        <w:t>o demonstrativo de dado referentes</w:t>
      </w:r>
      <w:proofErr w:type="gramEnd"/>
      <w:r w:rsidRPr="00CA1381">
        <w:rPr>
          <w:rFonts w:ascii="Arial" w:hAnsi="Arial" w:cs="Arial"/>
          <w:sz w:val="24"/>
          <w:szCs w:val="24"/>
        </w:rPr>
        <w:t xml:space="preserve">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8822BF" w:rsidRDefault="008822BF"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 xml:space="preserve">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CC0CF7" w:rsidRDefault="00CC0CF7" w:rsidP="00D41830">
      <w:pPr>
        <w:tabs>
          <w:tab w:val="left" w:pos="0"/>
          <w:tab w:val="left" w:pos="180"/>
        </w:tabs>
        <w:spacing w:after="120"/>
        <w:jc w:val="center"/>
        <w:rPr>
          <w:rFonts w:ascii="Arial" w:hAnsi="Arial" w:cs="Arial"/>
          <w:b/>
          <w:sz w:val="24"/>
          <w:szCs w:val="24"/>
        </w:rPr>
      </w:pPr>
    </w:p>
    <w:p w:rsidR="008822BF" w:rsidRDefault="008822BF" w:rsidP="00D41830">
      <w:pPr>
        <w:tabs>
          <w:tab w:val="left" w:pos="0"/>
          <w:tab w:val="left" w:pos="180"/>
        </w:tabs>
        <w:spacing w:after="120"/>
        <w:jc w:val="center"/>
        <w:rPr>
          <w:rFonts w:ascii="Arial" w:hAnsi="Arial" w:cs="Arial"/>
          <w:b/>
          <w:sz w:val="24"/>
          <w:szCs w:val="24"/>
        </w:rPr>
      </w:pPr>
    </w:p>
    <w:p w:rsidR="008822BF" w:rsidRDefault="008822BF"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 xml:space="preserve">Pela recusa injustificada em assinar o Termo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w:t>
      </w:r>
      <w:proofErr w:type="gramStart"/>
      <w:r w:rsidRPr="00CA1381">
        <w:rPr>
          <w:rFonts w:ascii="Arial" w:hAnsi="Arial" w:cs="Arial"/>
          <w:sz w:val="24"/>
          <w:szCs w:val="24"/>
        </w:rPr>
        <w:t>sob pena</w:t>
      </w:r>
      <w:proofErr w:type="gramEnd"/>
      <w:r w:rsidRPr="00CA1381">
        <w:rPr>
          <w:rFonts w:ascii="Arial" w:hAnsi="Arial" w:cs="Arial"/>
          <w:sz w:val="24"/>
          <w:szCs w:val="24"/>
        </w:rPr>
        <w:t xml:space="preserve">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7F0193">
        <w:rPr>
          <w:rFonts w:ascii="Arial" w:hAnsi="Arial" w:cs="Arial"/>
          <w:sz w:val="24"/>
          <w:szCs w:val="24"/>
        </w:rPr>
        <w:t xml:space="preserve">540 </w:t>
      </w:r>
      <w:r w:rsidR="007F0193" w:rsidRPr="00742FF4">
        <w:rPr>
          <w:rFonts w:ascii="Arial" w:hAnsi="Arial" w:cs="Arial"/>
          <w:sz w:val="24"/>
          <w:szCs w:val="24"/>
        </w:rPr>
        <w:t>(</w:t>
      </w:r>
      <w:r w:rsidR="007F0193">
        <w:rPr>
          <w:rFonts w:ascii="Arial" w:hAnsi="Arial" w:cs="Arial"/>
          <w:sz w:val="24"/>
          <w:szCs w:val="24"/>
        </w:rPr>
        <w:t>quinhentos e quarenta</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w:t>
      </w:r>
      <w:proofErr w:type="gramStart"/>
      <w:r w:rsidRPr="00CA1381">
        <w:rPr>
          <w:rFonts w:ascii="Arial" w:hAnsi="Arial" w:cs="Arial"/>
          <w:sz w:val="24"/>
          <w:szCs w:val="24"/>
        </w:rPr>
        <w:t xml:space="preserve"> portanto</w:t>
      </w:r>
      <w:proofErr w:type="gramEnd"/>
      <w:r w:rsidRPr="00CA1381">
        <w:rPr>
          <w:rFonts w:ascii="Arial" w:hAnsi="Arial" w:cs="Arial"/>
          <w:sz w:val="24"/>
          <w:szCs w:val="24"/>
        </w:rPr>
        <w:t xml:space="preserve">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assegurar</w:t>
      </w:r>
      <w:proofErr w:type="gramEnd"/>
      <w:r w:rsidRPr="00CA1381">
        <w:rPr>
          <w:rFonts w:ascii="Arial" w:hAnsi="Arial" w:cs="Arial"/>
          <w:sz w:val="24"/>
          <w:szCs w:val="24"/>
        </w:rPr>
        <w:t xml:space="preserve">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executar</w:t>
      </w:r>
      <w:proofErr w:type="gramEnd"/>
      <w:r w:rsidRPr="00CA1381">
        <w:rPr>
          <w:rFonts w:ascii="Arial" w:hAnsi="Arial" w:cs="Arial"/>
          <w:sz w:val="24"/>
          <w:szCs w:val="24"/>
        </w:rPr>
        <w:t>,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permitir</w:t>
      </w:r>
      <w:proofErr w:type="gramEnd"/>
      <w:r w:rsidRPr="00CA1381">
        <w:rPr>
          <w:rFonts w:ascii="Arial" w:hAnsi="Arial" w:cs="Arial"/>
          <w:sz w:val="24"/>
          <w:szCs w:val="24"/>
        </w:rPr>
        <w:t xml:space="preserve">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notificar</w:t>
      </w:r>
      <w:proofErr w:type="gramEnd"/>
      <w:r w:rsidRPr="00CA1381">
        <w:rPr>
          <w:rFonts w:ascii="Arial" w:hAnsi="Arial" w:cs="Arial"/>
          <w:sz w:val="24"/>
          <w:szCs w:val="24"/>
        </w:rPr>
        <w:t xml:space="preserve">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proofErr w:type="gramStart"/>
      <w:r w:rsidRPr="00CA1381">
        <w:rPr>
          <w:rFonts w:ascii="Arial" w:hAnsi="Arial" w:cs="Arial"/>
          <w:sz w:val="24"/>
          <w:szCs w:val="24"/>
        </w:rPr>
        <w:t>colocar</w:t>
      </w:r>
      <w:proofErr w:type="gramEnd"/>
      <w:r w:rsidRPr="00CA1381">
        <w:rPr>
          <w:rFonts w:ascii="Arial" w:hAnsi="Arial" w:cs="Arial"/>
          <w:sz w:val="24"/>
          <w:szCs w:val="24"/>
        </w:rPr>
        <w:t xml:space="preserve">,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participar</w:t>
      </w:r>
      <w:proofErr w:type="gramEnd"/>
      <w:r w:rsidRPr="00CA1381">
        <w:rPr>
          <w:rFonts w:ascii="Arial" w:hAnsi="Arial" w:cs="Arial"/>
          <w:sz w:val="24"/>
          <w:szCs w:val="24"/>
        </w:rPr>
        <w:t xml:space="preserve">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8C73C8" w:rsidRDefault="008C73C8" w:rsidP="00D41830">
      <w:pPr>
        <w:tabs>
          <w:tab w:val="left" w:pos="900"/>
          <w:tab w:val="left" w:pos="1260"/>
        </w:tabs>
        <w:spacing w:after="120"/>
        <w:ind w:firstLine="256"/>
        <w:jc w:val="both"/>
        <w:rPr>
          <w:rFonts w:ascii="Arial" w:hAnsi="Arial" w:cs="Arial"/>
          <w:sz w:val="24"/>
          <w:szCs w:val="24"/>
        </w:rPr>
      </w:pPr>
    </w:p>
    <w:p w:rsidR="008C73C8" w:rsidRDefault="008C73C8"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w:t>
      </w:r>
      <w:proofErr w:type="gramStart"/>
      <w:r w:rsidRPr="00CA1381">
        <w:rPr>
          <w:rFonts w:ascii="Arial" w:hAnsi="Arial" w:cs="Arial"/>
          <w:sz w:val="24"/>
          <w:szCs w:val="24"/>
        </w:rPr>
        <w:t>deverá</w:t>
      </w:r>
      <w:proofErr w:type="gramEnd"/>
      <w:r w:rsidRPr="00CA1381">
        <w:rPr>
          <w:rFonts w:ascii="Arial" w:hAnsi="Arial" w:cs="Arial"/>
          <w:sz w:val="24"/>
          <w:szCs w:val="24"/>
        </w:rPr>
        <w:t xml:space="preserve">,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fiscalização dos serviços, objeto deste </w:t>
      </w:r>
      <w:proofErr w:type="spellStart"/>
      <w:proofErr w:type="gramStart"/>
      <w:r w:rsidRPr="00CA1381">
        <w:rPr>
          <w:rFonts w:ascii="Arial" w:hAnsi="Arial" w:cs="Arial"/>
          <w:sz w:val="24"/>
          <w:szCs w:val="24"/>
        </w:rPr>
        <w:t>Contrato,</w:t>
      </w:r>
      <w:proofErr w:type="gramEnd"/>
      <w:r w:rsidRPr="00CA1381">
        <w:rPr>
          <w:rFonts w:ascii="Arial" w:hAnsi="Arial" w:cs="Arial"/>
          <w:sz w:val="24"/>
          <w:szCs w:val="24"/>
        </w:rPr>
        <w:t>será</w:t>
      </w:r>
      <w:proofErr w:type="spellEnd"/>
      <w:r w:rsidRPr="00CA1381">
        <w:rPr>
          <w:rFonts w:ascii="Arial" w:hAnsi="Arial" w:cs="Arial"/>
          <w:sz w:val="24"/>
          <w:szCs w:val="24"/>
        </w:rPr>
        <w:t xml:space="preserve">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 xml:space="preserve">em caráter irrecorrível, a CONTRATANTE de todas as reclamações que possam surgir com relação ao presente Contrato. Também </w:t>
      </w:r>
      <w:proofErr w:type="gramStart"/>
      <w:r w:rsidRPr="00CA1381">
        <w:rPr>
          <w:rFonts w:ascii="Arial" w:hAnsi="Arial" w:cs="Arial"/>
          <w:sz w:val="24"/>
          <w:szCs w:val="24"/>
        </w:rPr>
        <w:t>obriga-se</w:t>
      </w:r>
      <w:proofErr w:type="gramEnd"/>
      <w:r w:rsidRPr="00CA1381">
        <w:rPr>
          <w:rFonts w:ascii="Arial" w:hAnsi="Arial" w:cs="Arial"/>
          <w:sz w:val="24"/>
          <w:szCs w:val="24"/>
        </w:rPr>
        <w:t xml:space="preserv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BE1F81">
        <w:rPr>
          <w:rFonts w:ascii="Arial" w:hAnsi="Arial" w:cs="Arial"/>
          <w:sz w:val="24"/>
          <w:szCs w:val="24"/>
        </w:rPr>
        <w:t>6</w:t>
      </w:r>
      <w:r w:rsidR="00D71575">
        <w:rPr>
          <w:rFonts w:ascii="Arial" w:hAnsi="Arial" w:cs="Arial"/>
          <w:sz w:val="24"/>
          <w:szCs w:val="24"/>
        </w:rPr>
        <w:t>45</w:t>
      </w:r>
      <w:r w:rsidR="00736D53">
        <w:rPr>
          <w:rFonts w:ascii="Arial" w:hAnsi="Arial" w:cs="Arial"/>
          <w:sz w:val="24"/>
          <w:szCs w:val="24"/>
        </w:rPr>
        <w:t xml:space="preserve"> </w:t>
      </w:r>
      <w:r w:rsidRPr="00141F89">
        <w:rPr>
          <w:rFonts w:ascii="Arial" w:hAnsi="Arial" w:cs="Arial"/>
          <w:sz w:val="24"/>
          <w:szCs w:val="24"/>
        </w:rPr>
        <w:t>(</w:t>
      </w:r>
      <w:r w:rsidR="00BE1F81">
        <w:rPr>
          <w:rFonts w:ascii="Arial" w:hAnsi="Arial" w:cs="Arial"/>
          <w:sz w:val="24"/>
          <w:szCs w:val="24"/>
        </w:rPr>
        <w:t xml:space="preserve">seiscentos e </w:t>
      </w:r>
      <w:r w:rsidR="00D71575">
        <w:rPr>
          <w:rFonts w:ascii="Arial" w:hAnsi="Arial" w:cs="Arial"/>
          <w:sz w:val="24"/>
          <w:szCs w:val="24"/>
        </w:rPr>
        <w:t>quarenta e cinco</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proofErr w:type="gramStart"/>
      <w:r w:rsidR="00A61F70">
        <w:rPr>
          <w:rFonts w:ascii="Arial" w:hAnsi="Arial" w:cs="Arial"/>
          <w:sz w:val="24"/>
          <w:szCs w:val="24"/>
        </w:rPr>
        <w:t xml:space="preserve"> </w:t>
      </w:r>
      <w:r w:rsidR="00A61F70" w:rsidRPr="00A802DA">
        <w:rPr>
          <w:rFonts w:ascii="Arial" w:hAnsi="Arial" w:cs="Arial"/>
          <w:sz w:val="24"/>
          <w:szCs w:val="24"/>
        </w:rPr>
        <w:t xml:space="preserve"> </w:t>
      </w:r>
      <w:proofErr w:type="gramEnd"/>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proofErr w:type="spellStart"/>
      <w:r w:rsidR="007F16A9" w:rsidRPr="000F6E17">
        <w:rPr>
          <w:rFonts w:ascii="Arial" w:hAnsi="Arial" w:cs="Arial"/>
          <w:sz w:val="24"/>
          <w:szCs w:val="24"/>
          <w:lang w:val="pt-BR"/>
        </w:rPr>
        <w:t>nºs</w:t>
      </w:r>
      <w:proofErr w:type="spellEnd"/>
      <w:r w:rsidR="007F16A9" w:rsidRPr="000F6E17">
        <w:rPr>
          <w:rFonts w:ascii="Arial" w:hAnsi="Arial" w:cs="Arial"/>
          <w:sz w:val="24"/>
          <w:szCs w:val="24"/>
          <w:lang w:val="pt-BR"/>
        </w:rPr>
        <w:t xml:space="preserve">. </w:t>
      </w:r>
      <w:r w:rsidR="00112CF2">
        <w:rPr>
          <w:rFonts w:ascii="Arial" w:hAnsi="Arial" w:cs="Arial"/>
          <w:sz w:val="24"/>
          <w:szCs w:val="24"/>
          <w:lang w:val="pt-BR"/>
        </w:rPr>
        <w:t>12.01.15.451.0006.4.4.90.51-99 (transferências e convênios federais vinculados)</w:t>
      </w:r>
      <w:r w:rsidR="00965424">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As inclusões ou alterações de qualquer elemento não constante do presente</w:t>
      </w:r>
      <w:proofErr w:type="gramStart"/>
      <w:r w:rsidRPr="00CA1381">
        <w:rPr>
          <w:rFonts w:ascii="Arial" w:hAnsi="Arial" w:cs="Arial"/>
          <w:sz w:val="24"/>
          <w:szCs w:val="24"/>
        </w:rPr>
        <w:t>, serão</w:t>
      </w:r>
      <w:proofErr w:type="gramEnd"/>
      <w:r w:rsidRPr="00CA1381">
        <w:rPr>
          <w:rFonts w:ascii="Arial" w:hAnsi="Arial" w:cs="Arial"/>
          <w:sz w:val="24"/>
          <w:szCs w:val="24"/>
        </w:rPr>
        <w:t xml:space="preserve">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proofErr w:type="gramStart"/>
      <w:r>
        <w:rPr>
          <w:rFonts w:ascii="Arial" w:hAnsi="Arial" w:cs="Arial"/>
          <w:sz w:val="24"/>
          <w:szCs w:val="24"/>
        </w:rPr>
        <w:t>3</w:t>
      </w:r>
      <w:proofErr w:type="gramEnd"/>
      <w:r>
        <w:rPr>
          <w:rFonts w:ascii="Arial" w:hAnsi="Arial" w:cs="Arial"/>
          <w:sz w:val="24"/>
          <w:szCs w:val="24"/>
        </w:rPr>
        <w:t xml:space="preserve">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proofErr w:type="gramStart"/>
      <w:r>
        <w:rPr>
          <w:rFonts w:ascii="Arial" w:hAnsi="Arial" w:cs="Arial"/>
          <w:sz w:val="24"/>
          <w:szCs w:val="24"/>
        </w:rPr>
        <w:t>xxxx</w:t>
      </w:r>
      <w:proofErr w:type="spellEnd"/>
      <w:proofErr w:type="gram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w:t>
      </w:r>
      <w:proofErr w:type="gramStart"/>
      <w:r>
        <w:rPr>
          <w:rFonts w:ascii="Arial" w:hAnsi="Arial" w:cs="Arial"/>
          <w:sz w:val="24"/>
          <w:szCs w:val="24"/>
        </w:rPr>
        <w:t>Santos Neves</w:t>
      </w:r>
      <w:proofErr w:type="gramEnd"/>
      <w:r>
        <w:rPr>
          <w:rFonts w:ascii="Arial" w:hAnsi="Arial" w:cs="Arial"/>
          <w:sz w:val="24"/>
          <w:szCs w:val="24"/>
        </w:rPr>
        <w:t xml:space="preserve">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635F0C" w:rsidRDefault="00635F0C"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 xml:space="preserve">OBJETO: </w:t>
      </w:r>
      <w:r w:rsidR="00815D30" w:rsidRPr="00815D30">
        <w:rPr>
          <w:rFonts w:ascii="Arial" w:hAnsi="Arial" w:cs="Arial"/>
          <w:b/>
          <w:bCs/>
          <w:sz w:val="24"/>
          <w:szCs w:val="24"/>
        </w:rPr>
        <w:t xml:space="preserve">CONTRATAÇÃO DE EMPRESA </w:t>
      </w:r>
      <w:r w:rsidR="00F325B7">
        <w:rPr>
          <w:rFonts w:ascii="Arial" w:hAnsi="Arial" w:cs="Arial"/>
          <w:b/>
          <w:bCs/>
          <w:sz w:val="24"/>
          <w:szCs w:val="24"/>
        </w:rPr>
        <w:t>PARA REVITALIZAR O CAMINHO ITAPEVI</w:t>
      </w:r>
      <w:r w:rsidR="00815D30" w:rsidRPr="00815D30">
        <w:rPr>
          <w:rFonts w:ascii="Arial" w:hAnsi="Arial" w:cs="Arial"/>
          <w:b/>
          <w:bCs/>
          <w:sz w:val="24"/>
          <w:szCs w:val="24"/>
        </w:rPr>
        <w:t xml:space="preserve"> NO MUNICIPIO DE CARAPICUÍBA.</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ADVOGADO (S</w:t>
      </w:r>
      <w:proofErr w:type="gramStart"/>
      <w:r w:rsidRPr="00C92DEA">
        <w:rPr>
          <w:rFonts w:ascii="Arial" w:eastAsia="Calibri" w:hAnsi="Arial" w:cs="Arial"/>
          <w:b/>
          <w:spacing w:val="12"/>
          <w:sz w:val="24"/>
        </w:rPr>
        <w:t>)</w:t>
      </w:r>
      <w:proofErr w:type="gramEnd"/>
      <w:r w:rsidRPr="00C92DEA">
        <w:rPr>
          <w:rFonts w:ascii="Arial" w:eastAsia="Calibri" w:hAnsi="Arial" w:cs="Arial"/>
          <w:b/>
          <w:spacing w:val="12"/>
          <w:sz w:val="24"/>
        </w:rPr>
        <w:t>/ Nº OAB/</w:t>
      </w:r>
      <w:proofErr w:type="spellStart"/>
      <w:r w:rsidRPr="00C92DEA">
        <w:rPr>
          <w:rFonts w:ascii="Arial" w:eastAsia="Calibri" w:hAnsi="Arial" w:cs="Arial"/>
          <w:b/>
          <w:spacing w:val="12"/>
          <w:sz w:val="24"/>
        </w:rPr>
        <w:t>email</w:t>
      </w:r>
      <w:proofErr w:type="spellEnd"/>
      <w:r w:rsidRPr="00C92DEA">
        <w:rPr>
          <w:rFonts w:ascii="Arial" w:eastAsia="Calibri" w:hAnsi="Arial" w:cs="Arial"/>
          <w:b/>
          <w:spacing w:val="12"/>
          <w:sz w:val="24"/>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a</w:t>
      </w:r>
      <w:proofErr w:type="gramEnd"/>
      <w:r w:rsidRPr="00C92DEA">
        <w:rPr>
          <w:rFonts w:ascii="Arial" w:eastAsia="Calibri" w:hAnsi="Arial" w:cs="Arial"/>
          <w:spacing w:val="12"/>
          <w:sz w:val="24"/>
          <w:szCs w:val="24"/>
        </w:rPr>
        <w:t>)</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b)</w:t>
      </w:r>
      <w:proofErr w:type="gramEnd"/>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c)</w:t>
      </w:r>
      <w:proofErr w:type="gramEnd"/>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proofErr w:type="gramStart"/>
      <w:r w:rsidRPr="00C92DEA">
        <w:rPr>
          <w:rFonts w:ascii="Arial" w:hAnsi="Arial" w:cs="Arial"/>
          <w:spacing w:val="12"/>
          <w:sz w:val="24"/>
        </w:rPr>
        <w:t>CadTCESP</w:t>
      </w:r>
      <w:proofErr w:type="spellEnd"/>
      <w:proofErr w:type="gram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e) é de exclusiva responsabilidade </w:t>
      </w:r>
      <w:proofErr w:type="gramStart"/>
      <w:r w:rsidRPr="00C92DEA">
        <w:rPr>
          <w:rFonts w:ascii="Arial" w:eastAsia="Calibri" w:hAnsi="Arial" w:cs="Arial"/>
          <w:spacing w:val="12"/>
          <w:sz w:val="24"/>
          <w:szCs w:val="24"/>
        </w:rPr>
        <w:t>do contratado manter</w:t>
      </w:r>
      <w:proofErr w:type="gramEnd"/>
      <w:r w:rsidRPr="00C92DEA">
        <w:rPr>
          <w:rFonts w:ascii="Arial" w:eastAsia="Calibri" w:hAnsi="Arial" w:cs="Arial"/>
          <w:spacing w:val="12"/>
          <w:sz w:val="24"/>
          <w:szCs w:val="24"/>
        </w:rPr>
        <w:t xml:space="preserve">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a</w:t>
      </w:r>
      <w:proofErr w:type="gramEnd"/>
      <w:r w:rsidRPr="00C92DEA">
        <w:rPr>
          <w:rFonts w:ascii="Arial" w:eastAsia="Calibri" w:hAnsi="Arial" w:cs="Arial"/>
          <w:spacing w:val="12"/>
          <w:sz w:val="24"/>
          <w:szCs w:val="24"/>
        </w:rPr>
        <w:t>)</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b)</w:t>
      </w:r>
      <w:proofErr w:type="gramEnd"/>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trike/>
          <w:spacing w:val="12"/>
          <w:sz w:val="24"/>
          <w:szCs w:val="24"/>
        </w:rPr>
      </w:pPr>
      <w:r w:rsidRPr="00C92DEA">
        <w:rPr>
          <w:rFonts w:ascii="Arial" w:eastAsia="Calibri" w:hAnsi="Arial" w:cs="Arial"/>
          <w:b/>
          <w:spacing w:val="12"/>
          <w:sz w:val="24"/>
          <w:szCs w:val="24"/>
          <w:u w:val="single"/>
        </w:rPr>
        <w:lastRenderedPageBreak/>
        <w:t>AUTORIDADE MÁXIMA DO ÓRGÃO/ENTIDADE</w:t>
      </w:r>
      <w:r w:rsidRPr="00C92DEA">
        <w:rPr>
          <w:rFonts w:ascii="Arial" w:eastAsia="Calibri" w:hAnsi="Arial" w:cs="Arial"/>
          <w:b/>
          <w:strike/>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 xml:space="preserve">Marco Aurélio dos </w:t>
      </w:r>
      <w:proofErr w:type="gramStart"/>
      <w:r w:rsidRPr="00C92DEA">
        <w:rPr>
          <w:rFonts w:ascii="Arial" w:hAnsi="Arial" w:cs="Arial"/>
          <w:bCs/>
          <w:sz w:val="24"/>
          <w:szCs w:val="24"/>
          <w:lang w:eastAsia="ar-SA"/>
        </w:rPr>
        <w:t>Santos Neves</w:t>
      </w:r>
      <w:proofErr w:type="gramEnd"/>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RESPONSÁVEL PELA HOMOLOGAÇÃO DO CERTAME:</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 xml:space="preserve">Marco Aurélio dos </w:t>
      </w:r>
      <w:proofErr w:type="gramStart"/>
      <w:r w:rsidRPr="00C92DEA">
        <w:rPr>
          <w:rFonts w:ascii="Arial" w:hAnsi="Arial" w:cs="Arial"/>
          <w:bCs/>
          <w:sz w:val="24"/>
          <w:szCs w:val="24"/>
          <w:lang w:eastAsia="ar-SA"/>
        </w:rPr>
        <w:t>Santos Neves</w:t>
      </w:r>
      <w:proofErr w:type="gramEnd"/>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RESPONSÁVEIS QUE ASSINARAM O AJUSTE:</w:t>
      </w: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Pelo contratante</w:t>
      </w:r>
      <w:r w:rsidRPr="00C92DEA">
        <w:rPr>
          <w:rFonts w:ascii="Arial" w:eastAsia="Calibri" w:hAnsi="Arial" w:cs="Arial"/>
          <w:b/>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 xml:space="preserve">Marco Aurélio dos </w:t>
      </w:r>
      <w:proofErr w:type="gramStart"/>
      <w:r w:rsidRPr="00C92DEA">
        <w:rPr>
          <w:rFonts w:ascii="Arial" w:hAnsi="Arial" w:cs="Arial"/>
          <w:bCs/>
          <w:sz w:val="24"/>
          <w:szCs w:val="24"/>
          <w:lang w:eastAsia="ar-SA"/>
        </w:rPr>
        <w:t>Santos Neves</w:t>
      </w:r>
      <w:proofErr w:type="gramEnd"/>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de 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Pela contratada</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 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Cargo:_____________________________________________________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CPF: _____________________________________________________ </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ORDENADOR DE DESPESAS DA CONTRATANTE</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de 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spacing w:val="12"/>
          <w:sz w:val="24"/>
        </w:rPr>
      </w:pPr>
      <w:r w:rsidRPr="00C92DEA">
        <w:rPr>
          <w:rFonts w:ascii="Arial" w:eastAsia="Calibri" w:hAnsi="Arial" w:cs="Arial"/>
          <w:spacing w:val="12"/>
          <w:sz w:val="24"/>
        </w:rPr>
        <w:t>(*) Facultativo Indicar quando já constituído, informando, inclusive, o endereço eletrônico.</w:t>
      </w:r>
    </w:p>
    <w:p w:rsidR="00B74868"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u w:val="thick"/>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proofErr w:type="gramStart"/>
      <w:r w:rsidRPr="00C92DEA">
        <w:rPr>
          <w:rFonts w:ascii="Arial" w:eastAsia="Arial" w:hAnsi="Arial" w:cs="Arial"/>
          <w:b/>
          <w:bCs/>
          <w:spacing w:val="12"/>
          <w:sz w:val="24"/>
          <w:szCs w:val="24"/>
          <w:u w:val="thick"/>
        </w:rPr>
        <w:lastRenderedPageBreak/>
        <w:t>GESTOR(</w:t>
      </w:r>
      <w:proofErr w:type="gramEnd"/>
      <w:r w:rsidRPr="00C92DEA">
        <w:rPr>
          <w:rFonts w:ascii="Arial" w:eastAsia="Arial" w:hAnsi="Arial" w:cs="Arial"/>
          <w:b/>
          <w:bCs/>
          <w:spacing w:val="12"/>
          <w:sz w:val="24"/>
          <w:szCs w:val="24"/>
          <w:u w:val="thick"/>
        </w:rPr>
        <w:t>ES) DO CONTRATO</w:t>
      </w:r>
      <w:r w:rsidRPr="00C92DEA">
        <w:rPr>
          <w:rFonts w:ascii="Arial" w:eastAsia="Arial" w:hAnsi="Arial" w:cs="Arial"/>
          <w:b/>
          <w:bCs/>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de 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16"/>
          <w:szCs w:val="24"/>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DEMAIS RESPONSÁVEIS (*)</w:t>
      </w:r>
      <w:r w:rsidRPr="00C92DEA">
        <w:rPr>
          <w:rFonts w:ascii="Arial" w:eastAsia="Arial" w:hAnsi="Arial" w:cs="Arial"/>
          <w:b/>
          <w:bCs/>
          <w:spacing w:val="12"/>
          <w:sz w:val="24"/>
          <w:szCs w:val="24"/>
        </w:rPr>
        <w:t>:</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Tipo de ato sob sua responsabilidade: Fiscal de contrato                                                     Nome:</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Cargo:</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 xml:space="preserve">CPF: </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Assinatura: 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113922" w:rsidP="00B74868">
      <w:pPr>
        <w:widowControl w:val="0"/>
        <w:autoSpaceDE w:val="0"/>
        <w:autoSpaceDN w:val="0"/>
        <w:spacing w:line="276" w:lineRule="auto"/>
        <w:ind w:right="57"/>
        <w:jc w:val="both"/>
        <w:rPr>
          <w:rFonts w:ascii="Arial" w:eastAsia="Arial" w:hAnsi="Arial" w:cs="Arial"/>
          <w:spacing w:val="12"/>
          <w:sz w:val="12"/>
          <w:szCs w:val="24"/>
        </w:rPr>
      </w:pPr>
      <w:r>
        <w:rPr>
          <w:noProof/>
          <w:lang w:eastAsia="ar-SA"/>
        </w:rPr>
        <w:pict>
          <v:line id="Line 22" o:spid="_x0000_s1028" style="position:absolute;left:0;text-align:left;z-index:251658240;visibility:visible;mso-wrap-distance-left:0;mso-wrap-distance-top:-3e-5mm;mso-wrap-distance-right:0;mso-wrap-distance-bottom:-3e-5mm;mso-position-horizontal-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xml:space="preserve">(*) - O Termo de Ciência e Notificação e/ou Cadastro do(s) </w:t>
      </w:r>
      <w:proofErr w:type="gramStart"/>
      <w:r w:rsidRPr="00C92DEA">
        <w:rPr>
          <w:rFonts w:ascii="Arial" w:eastAsia="Arial" w:hAnsi="Arial" w:cs="Arial"/>
          <w:spacing w:val="12"/>
          <w:sz w:val="24"/>
        </w:rPr>
        <w:t>Responsável(</w:t>
      </w:r>
      <w:proofErr w:type="spellStart"/>
      <w:proofErr w:type="gramEnd"/>
      <w:r w:rsidRPr="00C92DEA">
        <w:rPr>
          <w:rFonts w:ascii="Arial" w:eastAsia="Arial" w:hAnsi="Arial" w:cs="Arial"/>
          <w:spacing w:val="12"/>
          <w:sz w:val="24"/>
        </w:rPr>
        <w:t>is</w:t>
      </w:r>
      <w:proofErr w:type="spellEnd"/>
      <w:r w:rsidRPr="00C92DEA">
        <w:rPr>
          <w:rFonts w:ascii="Arial" w:eastAsia="Arial" w:hAnsi="Arial" w:cs="Arial"/>
          <w:spacing w:val="12"/>
          <w:sz w:val="24"/>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proofErr w:type="gramStart"/>
      <w:r w:rsidRPr="00C92DEA">
        <w:rPr>
          <w:rFonts w:ascii="Arial" w:eastAsia="Arial" w:hAnsi="Arial" w:cs="Arial"/>
          <w:i/>
          <w:spacing w:val="12"/>
          <w:sz w:val="24"/>
          <w:lang w:val="en-US"/>
        </w:rPr>
        <w:t>inciso</w:t>
      </w:r>
      <w:proofErr w:type="spellEnd"/>
      <w:proofErr w:type="gram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922" w:rsidRDefault="00113922">
      <w:r>
        <w:separator/>
      </w:r>
    </w:p>
  </w:endnote>
  <w:endnote w:type="continuationSeparator" w:id="0">
    <w:p w:rsidR="00113922" w:rsidRDefault="00113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5EC" w:rsidRDefault="008175EC"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175EC" w:rsidRDefault="008175EC"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5EC" w:rsidRDefault="008175EC"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9566F">
      <w:rPr>
        <w:rStyle w:val="Nmerodepgina"/>
        <w:noProof/>
      </w:rPr>
      <w:t>29</w:t>
    </w:r>
    <w:r>
      <w:rPr>
        <w:rStyle w:val="Nmerodepgina"/>
      </w:rPr>
      <w:fldChar w:fldCharType="end"/>
    </w:r>
  </w:p>
  <w:p w:rsidR="008175EC" w:rsidRDefault="008175EC" w:rsidP="00E71DD4">
    <w:pPr>
      <w:pStyle w:val="Rodap"/>
      <w:jc w:val="center"/>
    </w:pPr>
    <w:r>
      <w:t xml:space="preserve">Processo Administrativo nº. 6713 / 2022 – Tomada de Preços nº.  </w:t>
    </w:r>
    <w:r w:rsidR="00C061BC">
      <w:t xml:space="preserve">17 </w:t>
    </w:r>
    <w:r>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922" w:rsidRDefault="00113922">
      <w:r>
        <w:separator/>
      </w:r>
    </w:p>
  </w:footnote>
  <w:footnote w:type="continuationSeparator" w:id="0">
    <w:p w:rsidR="00113922" w:rsidRDefault="001139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5EC" w:rsidRPr="0083620B" w:rsidRDefault="008175EC"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8175EC" w:rsidRPr="0083620B" w:rsidRDefault="008175EC"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8175EC" w:rsidRPr="00D15B80" w:rsidRDefault="008175EC"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8175EC" w:rsidRPr="00D15B80" w:rsidRDefault="008175EC"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35E"/>
    <w:rsid w:val="00022445"/>
    <w:rsid w:val="00022F09"/>
    <w:rsid w:val="00023087"/>
    <w:rsid w:val="0002355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747"/>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19E"/>
    <w:rsid w:val="00095288"/>
    <w:rsid w:val="00095535"/>
    <w:rsid w:val="000956D2"/>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E70"/>
    <w:rsid w:val="000C3F9D"/>
    <w:rsid w:val="000C3FA3"/>
    <w:rsid w:val="000C4209"/>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7D4F"/>
    <w:rsid w:val="000E0A65"/>
    <w:rsid w:val="000E0B6A"/>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25CD"/>
    <w:rsid w:val="000F27AE"/>
    <w:rsid w:val="000F31ED"/>
    <w:rsid w:val="000F36EC"/>
    <w:rsid w:val="000F3C93"/>
    <w:rsid w:val="000F4228"/>
    <w:rsid w:val="000F4745"/>
    <w:rsid w:val="000F49E7"/>
    <w:rsid w:val="000F4A7C"/>
    <w:rsid w:val="000F5AC2"/>
    <w:rsid w:val="000F5D77"/>
    <w:rsid w:val="000F6869"/>
    <w:rsid w:val="000F6E17"/>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CF2"/>
    <w:rsid w:val="001131EF"/>
    <w:rsid w:val="00113922"/>
    <w:rsid w:val="00113C96"/>
    <w:rsid w:val="00113E20"/>
    <w:rsid w:val="001143EE"/>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5B"/>
    <w:rsid w:val="00135218"/>
    <w:rsid w:val="00135985"/>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FDF"/>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4966"/>
    <w:rsid w:val="001953A0"/>
    <w:rsid w:val="001954F4"/>
    <w:rsid w:val="00195572"/>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66D"/>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297E"/>
    <w:rsid w:val="00262D8A"/>
    <w:rsid w:val="00263310"/>
    <w:rsid w:val="002635A7"/>
    <w:rsid w:val="0026400A"/>
    <w:rsid w:val="00266179"/>
    <w:rsid w:val="002673A3"/>
    <w:rsid w:val="002673F7"/>
    <w:rsid w:val="0026790E"/>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6DF"/>
    <w:rsid w:val="00281A2F"/>
    <w:rsid w:val="00281CC5"/>
    <w:rsid w:val="00282162"/>
    <w:rsid w:val="002832B1"/>
    <w:rsid w:val="002833BE"/>
    <w:rsid w:val="002834A1"/>
    <w:rsid w:val="002836D3"/>
    <w:rsid w:val="00283906"/>
    <w:rsid w:val="00284C41"/>
    <w:rsid w:val="00284D27"/>
    <w:rsid w:val="00284FB9"/>
    <w:rsid w:val="0028502E"/>
    <w:rsid w:val="00285E09"/>
    <w:rsid w:val="002867A6"/>
    <w:rsid w:val="00286DBD"/>
    <w:rsid w:val="002876AC"/>
    <w:rsid w:val="002876C9"/>
    <w:rsid w:val="002878E4"/>
    <w:rsid w:val="002879B8"/>
    <w:rsid w:val="002911FB"/>
    <w:rsid w:val="002915D6"/>
    <w:rsid w:val="00291B4A"/>
    <w:rsid w:val="00291E42"/>
    <w:rsid w:val="002923A8"/>
    <w:rsid w:val="002923F8"/>
    <w:rsid w:val="002928AB"/>
    <w:rsid w:val="002930EE"/>
    <w:rsid w:val="002942A4"/>
    <w:rsid w:val="002942F0"/>
    <w:rsid w:val="002947F8"/>
    <w:rsid w:val="00294B40"/>
    <w:rsid w:val="00294C7E"/>
    <w:rsid w:val="00294E38"/>
    <w:rsid w:val="0029549D"/>
    <w:rsid w:val="002960AD"/>
    <w:rsid w:val="00296183"/>
    <w:rsid w:val="002964FF"/>
    <w:rsid w:val="00296507"/>
    <w:rsid w:val="0029766B"/>
    <w:rsid w:val="0029781D"/>
    <w:rsid w:val="0029793D"/>
    <w:rsid w:val="00297CB1"/>
    <w:rsid w:val="002A0885"/>
    <w:rsid w:val="002A0899"/>
    <w:rsid w:val="002A11F0"/>
    <w:rsid w:val="002A1308"/>
    <w:rsid w:val="002A2190"/>
    <w:rsid w:val="002A2454"/>
    <w:rsid w:val="002A262F"/>
    <w:rsid w:val="002A2DD3"/>
    <w:rsid w:val="002A341C"/>
    <w:rsid w:val="002A3B2B"/>
    <w:rsid w:val="002A419A"/>
    <w:rsid w:val="002A435A"/>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865"/>
    <w:rsid w:val="002C0A10"/>
    <w:rsid w:val="002C168E"/>
    <w:rsid w:val="002C260C"/>
    <w:rsid w:val="002C3D68"/>
    <w:rsid w:val="002C48FD"/>
    <w:rsid w:val="002C4E00"/>
    <w:rsid w:val="002C510D"/>
    <w:rsid w:val="002C51AF"/>
    <w:rsid w:val="002C55E8"/>
    <w:rsid w:val="002C67DD"/>
    <w:rsid w:val="002C768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1618"/>
    <w:rsid w:val="002E17A4"/>
    <w:rsid w:val="002E2000"/>
    <w:rsid w:val="002E23D9"/>
    <w:rsid w:val="002E2FED"/>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916"/>
    <w:rsid w:val="002F19D6"/>
    <w:rsid w:val="002F1B3C"/>
    <w:rsid w:val="002F1CA3"/>
    <w:rsid w:val="002F1E3E"/>
    <w:rsid w:val="002F2636"/>
    <w:rsid w:val="002F28A1"/>
    <w:rsid w:val="002F3F29"/>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F4C"/>
    <w:rsid w:val="0032318B"/>
    <w:rsid w:val="003233F1"/>
    <w:rsid w:val="00323BD9"/>
    <w:rsid w:val="00324319"/>
    <w:rsid w:val="003245B3"/>
    <w:rsid w:val="003256C9"/>
    <w:rsid w:val="003259D4"/>
    <w:rsid w:val="00325B8C"/>
    <w:rsid w:val="00325E8C"/>
    <w:rsid w:val="003260D8"/>
    <w:rsid w:val="0032685A"/>
    <w:rsid w:val="00326A76"/>
    <w:rsid w:val="00326DD8"/>
    <w:rsid w:val="00327253"/>
    <w:rsid w:val="00327428"/>
    <w:rsid w:val="003274E3"/>
    <w:rsid w:val="00327E63"/>
    <w:rsid w:val="00330AF1"/>
    <w:rsid w:val="00331543"/>
    <w:rsid w:val="00331871"/>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5328"/>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FFB"/>
    <w:rsid w:val="003A5410"/>
    <w:rsid w:val="003A571E"/>
    <w:rsid w:val="003A69C1"/>
    <w:rsid w:val="003A7DFE"/>
    <w:rsid w:val="003B0384"/>
    <w:rsid w:val="003B0634"/>
    <w:rsid w:val="003B07A3"/>
    <w:rsid w:val="003B0B8D"/>
    <w:rsid w:val="003B0F2E"/>
    <w:rsid w:val="003B0F6D"/>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9FB"/>
    <w:rsid w:val="003C3D3C"/>
    <w:rsid w:val="003C3E6F"/>
    <w:rsid w:val="003C40FD"/>
    <w:rsid w:val="003C41FF"/>
    <w:rsid w:val="003C4AB8"/>
    <w:rsid w:val="003C4FE1"/>
    <w:rsid w:val="003C5011"/>
    <w:rsid w:val="003C51AF"/>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57EC"/>
    <w:rsid w:val="003D5CC0"/>
    <w:rsid w:val="003D6056"/>
    <w:rsid w:val="003D61B5"/>
    <w:rsid w:val="003D69C0"/>
    <w:rsid w:val="003D76E5"/>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376E"/>
    <w:rsid w:val="003F4854"/>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74FF"/>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2045F"/>
    <w:rsid w:val="00420E94"/>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B0"/>
    <w:rsid w:val="00427DF6"/>
    <w:rsid w:val="00430CB6"/>
    <w:rsid w:val="00430DD3"/>
    <w:rsid w:val="0043169D"/>
    <w:rsid w:val="004317BE"/>
    <w:rsid w:val="00431C70"/>
    <w:rsid w:val="00431D1D"/>
    <w:rsid w:val="00432022"/>
    <w:rsid w:val="004322CD"/>
    <w:rsid w:val="00432818"/>
    <w:rsid w:val="00433315"/>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1C9"/>
    <w:rsid w:val="00463F63"/>
    <w:rsid w:val="00464087"/>
    <w:rsid w:val="00464613"/>
    <w:rsid w:val="004651BD"/>
    <w:rsid w:val="004653EE"/>
    <w:rsid w:val="004659DB"/>
    <w:rsid w:val="004662D3"/>
    <w:rsid w:val="004670F9"/>
    <w:rsid w:val="004677C3"/>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7636"/>
    <w:rsid w:val="00477ECB"/>
    <w:rsid w:val="0048136F"/>
    <w:rsid w:val="00481679"/>
    <w:rsid w:val="0048173B"/>
    <w:rsid w:val="00481893"/>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3E9"/>
    <w:rsid w:val="004B54BD"/>
    <w:rsid w:val="004B5683"/>
    <w:rsid w:val="004B56E6"/>
    <w:rsid w:val="004B59E1"/>
    <w:rsid w:val="004B5C9D"/>
    <w:rsid w:val="004B610A"/>
    <w:rsid w:val="004B6767"/>
    <w:rsid w:val="004B7393"/>
    <w:rsid w:val="004B7C4E"/>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A9F"/>
    <w:rsid w:val="004D3F85"/>
    <w:rsid w:val="004D437B"/>
    <w:rsid w:val="004D4946"/>
    <w:rsid w:val="004D4A79"/>
    <w:rsid w:val="004D5264"/>
    <w:rsid w:val="004D5480"/>
    <w:rsid w:val="004D55F4"/>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2"/>
    <w:rsid w:val="004F1EA4"/>
    <w:rsid w:val="004F2544"/>
    <w:rsid w:val="004F2B45"/>
    <w:rsid w:val="004F2CFF"/>
    <w:rsid w:val="004F2E23"/>
    <w:rsid w:val="004F326D"/>
    <w:rsid w:val="004F3F47"/>
    <w:rsid w:val="004F4ACD"/>
    <w:rsid w:val="004F4C0C"/>
    <w:rsid w:val="004F4E1E"/>
    <w:rsid w:val="004F4EE3"/>
    <w:rsid w:val="004F57A1"/>
    <w:rsid w:val="004F599F"/>
    <w:rsid w:val="004F5F3D"/>
    <w:rsid w:val="004F6033"/>
    <w:rsid w:val="004F6D21"/>
    <w:rsid w:val="004F6DB1"/>
    <w:rsid w:val="004F6E6E"/>
    <w:rsid w:val="004F7146"/>
    <w:rsid w:val="00500495"/>
    <w:rsid w:val="005008B5"/>
    <w:rsid w:val="00500B7D"/>
    <w:rsid w:val="00500D3E"/>
    <w:rsid w:val="00500FD4"/>
    <w:rsid w:val="00502256"/>
    <w:rsid w:val="00502274"/>
    <w:rsid w:val="00502297"/>
    <w:rsid w:val="0050299C"/>
    <w:rsid w:val="00502F0C"/>
    <w:rsid w:val="005043D7"/>
    <w:rsid w:val="005045C0"/>
    <w:rsid w:val="00504E72"/>
    <w:rsid w:val="00504FA9"/>
    <w:rsid w:val="0050524A"/>
    <w:rsid w:val="005052DF"/>
    <w:rsid w:val="005057D5"/>
    <w:rsid w:val="00505920"/>
    <w:rsid w:val="00506078"/>
    <w:rsid w:val="005064B7"/>
    <w:rsid w:val="005066EA"/>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6F1"/>
    <w:rsid w:val="00517396"/>
    <w:rsid w:val="00517561"/>
    <w:rsid w:val="005176B7"/>
    <w:rsid w:val="005176FD"/>
    <w:rsid w:val="00517C91"/>
    <w:rsid w:val="005201FF"/>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64D"/>
    <w:rsid w:val="00552ED7"/>
    <w:rsid w:val="00553ACA"/>
    <w:rsid w:val="00553BA4"/>
    <w:rsid w:val="00553E26"/>
    <w:rsid w:val="00553E2B"/>
    <w:rsid w:val="00553F03"/>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E81"/>
    <w:rsid w:val="0059131B"/>
    <w:rsid w:val="0059185C"/>
    <w:rsid w:val="0059194B"/>
    <w:rsid w:val="00591AA1"/>
    <w:rsid w:val="0059202C"/>
    <w:rsid w:val="00592154"/>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7E2"/>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E9D"/>
    <w:rsid w:val="00604F19"/>
    <w:rsid w:val="0060537B"/>
    <w:rsid w:val="006064B8"/>
    <w:rsid w:val="006065E3"/>
    <w:rsid w:val="00606A84"/>
    <w:rsid w:val="00606C4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924"/>
    <w:rsid w:val="00620032"/>
    <w:rsid w:val="00620272"/>
    <w:rsid w:val="00620277"/>
    <w:rsid w:val="00620B51"/>
    <w:rsid w:val="006215E1"/>
    <w:rsid w:val="0062188C"/>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8DB"/>
    <w:rsid w:val="00642BBB"/>
    <w:rsid w:val="00642D06"/>
    <w:rsid w:val="00642FC7"/>
    <w:rsid w:val="00643214"/>
    <w:rsid w:val="0064365E"/>
    <w:rsid w:val="00643A93"/>
    <w:rsid w:val="00643BD6"/>
    <w:rsid w:val="00644324"/>
    <w:rsid w:val="00644C54"/>
    <w:rsid w:val="00644D56"/>
    <w:rsid w:val="00645447"/>
    <w:rsid w:val="00646ABD"/>
    <w:rsid w:val="006471EA"/>
    <w:rsid w:val="0064771A"/>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17A"/>
    <w:rsid w:val="006841C0"/>
    <w:rsid w:val="00684317"/>
    <w:rsid w:val="006844B5"/>
    <w:rsid w:val="0068553A"/>
    <w:rsid w:val="00685D5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357"/>
    <w:rsid w:val="00693383"/>
    <w:rsid w:val="006936DD"/>
    <w:rsid w:val="00694EF1"/>
    <w:rsid w:val="006952C1"/>
    <w:rsid w:val="006953D8"/>
    <w:rsid w:val="006958BC"/>
    <w:rsid w:val="006961A8"/>
    <w:rsid w:val="0069630D"/>
    <w:rsid w:val="006969B1"/>
    <w:rsid w:val="006972FF"/>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A32"/>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6FD6"/>
    <w:rsid w:val="006B70B9"/>
    <w:rsid w:val="006B7387"/>
    <w:rsid w:val="006B7AA9"/>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FB"/>
    <w:rsid w:val="007508BE"/>
    <w:rsid w:val="00750AEF"/>
    <w:rsid w:val="00750E17"/>
    <w:rsid w:val="007513D3"/>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26BF"/>
    <w:rsid w:val="00762CBA"/>
    <w:rsid w:val="007634B2"/>
    <w:rsid w:val="00763985"/>
    <w:rsid w:val="007643F7"/>
    <w:rsid w:val="007644F8"/>
    <w:rsid w:val="00764C67"/>
    <w:rsid w:val="00765A32"/>
    <w:rsid w:val="00765EDF"/>
    <w:rsid w:val="00765F62"/>
    <w:rsid w:val="00766386"/>
    <w:rsid w:val="00766EFC"/>
    <w:rsid w:val="0076716F"/>
    <w:rsid w:val="007702BC"/>
    <w:rsid w:val="00770B94"/>
    <w:rsid w:val="00770C17"/>
    <w:rsid w:val="007715A0"/>
    <w:rsid w:val="00771608"/>
    <w:rsid w:val="00771791"/>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A8B"/>
    <w:rsid w:val="0078241B"/>
    <w:rsid w:val="00782C2E"/>
    <w:rsid w:val="00782EAF"/>
    <w:rsid w:val="00782FAD"/>
    <w:rsid w:val="0078308A"/>
    <w:rsid w:val="0078375B"/>
    <w:rsid w:val="007838A0"/>
    <w:rsid w:val="007838F2"/>
    <w:rsid w:val="0078394C"/>
    <w:rsid w:val="00784314"/>
    <w:rsid w:val="00784B89"/>
    <w:rsid w:val="00784F55"/>
    <w:rsid w:val="00785160"/>
    <w:rsid w:val="0078568F"/>
    <w:rsid w:val="007864E8"/>
    <w:rsid w:val="00786C14"/>
    <w:rsid w:val="007876F8"/>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A78F3"/>
    <w:rsid w:val="007B000A"/>
    <w:rsid w:val="007B0EC6"/>
    <w:rsid w:val="007B0F23"/>
    <w:rsid w:val="007B16EC"/>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5369"/>
    <w:rsid w:val="007C56C2"/>
    <w:rsid w:val="007C583D"/>
    <w:rsid w:val="007C5A53"/>
    <w:rsid w:val="007C5C6A"/>
    <w:rsid w:val="007C5F73"/>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61D5"/>
    <w:rsid w:val="007D6667"/>
    <w:rsid w:val="007D7614"/>
    <w:rsid w:val="007E0187"/>
    <w:rsid w:val="007E0509"/>
    <w:rsid w:val="007E0B69"/>
    <w:rsid w:val="007E0EFD"/>
    <w:rsid w:val="007E1B5B"/>
    <w:rsid w:val="007E217F"/>
    <w:rsid w:val="007E2ACC"/>
    <w:rsid w:val="007E3B8E"/>
    <w:rsid w:val="007E3BD6"/>
    <w:rsid w:val="007E3D5D"/>
    <w:rsid w:val="007E4297"/>
    <w:rsid w:val="007E557F"/>
    <w:rsid w:val="007E58E7"/>
    <w:rsid w:val="007E5A66"/>
    <w:rsid w:val="007E5C6D"/>
    <w:rsid w:val="007E60B2"/>
    <w:rsid w:val="007E60B8"/>
    <w:rsid w:val="007E64FD"/>
    <w:rsid w:val="007E6760"/>
    <w:rsid w:val="007E7523"/>
    <w:rsid w:val="007E7C2B"/>
    <w:rsid w:val="007F0193"/>
    <w:rsid w:val="007F1423"/>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416"/>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C4D"/>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3C5"/>
    <w:rsid w:val="0087697E"/>
    <w:rsid w:val="00876C96"/>
    <w:rsid w:val="00876D1C"/>
    <w:rsid w:val="008770B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D5C"/>
    <w:rsid w:val="008B1F59"/>
    <w:rsid w:val="008B2785"/>
    <w:rsid w:val="008B2E18"/>
    <w:rsid w:val="008B2F00"/>
    <w:rsid w:val="008B2F42"/>
    <w:rsid w:val="008B45B2"/>
    <w:rsid w:val="008B4795"/>
    <w:rsid w:val="008B4B01"/>
    <w:rsid w:val="008B4DCD"/>
    <w:rsid w:val="008B50A2"/>
    <w:rsid w:val="008B55AD"/>
    <w:rsid w:val="008B58DC"/>
    <w:rsid w:val="008B5DF2"/>
    <w:rsid w:val="008B6194"/>
    <w:rsid w:val="008B6D7F"/>
    <w:rsid w:val="008B7044"/>
    <w:rsid w:val="008B71DB"/>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D42"/>
    <w:rsid w:val="008C6F29"/>
    <w:rsid w:val="008C724B"/>
    <w:rsid w:val="008C73C8"/>
    <w:rsid w:val="008C7805"/>
    <w:rsid w:val="008D15F2"/>
    <w:rsid w:val="008D1CBB"/>
    <w:rsid w:val="008D2047"/>
    <w:rsid w:val="008D2418"/>
    <w:rsid w:val="008D2557"/>
    <w:rsid w:val="008D27C8"/>
    <w:rsid w:val="008D2B8E"/>
    <w:rsid w:val="008D36C7"/>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9C4"/>
    <w:rsid w:val="00901A3B"/>
    <w:rsid w:val="009024BA"/>
    <w:rsid w:val="00902C33"/>
    <w:rsid w:val="00903E71"/>
    <w:rsid w:val="00904528"/>
    <w:rsid w:val="0090457C"/>
    <w:rsid w:val="00904CCD"/>
    <w:rsid w:val="00904EC8"/>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1A4"/>
    <w:rsid w:val="009262BC"/>
    <w:rsid w:val="00926385"/>
    <w:rsid w:val="00926777"/>
    <w:rsid w:val="009269A3"/>
    <w:rsid w:val="00927F7B"/>
    <w:rsid w:val="009304C6"/>
    <w:rsid w:val="009308A9"/>
    <w:rsid w:val="009308AF"/>
    <w:rsid w:val="00930ADE"/>
    <w:rsid w:val="00930C3B"/>
    <w:rsid w:val="00931178"/>
    <w:rsid w:val="00931196"/>
    <w:rsid w:val="009311F6"/>
    <w:rsid w:val="00931478"/>
    <w:rsid w:val="00931663"/>
    <w:rsid w:val="00931CA2"/>
    <w:rsid w:val="00931E2F"/>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929"/>
    <w:rsid w:val="00947970"/>
    <w:rsid w:val="00947D6E"/>
    <w:rsid w:val="00950321"/>
    <w:rsid w:val="00950643"/>
    <w:rsid w:val="009511B8"/>
    <w:rsid w:val="0095165A"/>
    <w:rsid w:val="0095197A"/>
    <w:rsid w:val="00951AE6"/>
    <w:rsid w:val="00951E52"/>
    <w:rsid w:val="00951F21"/>
    <w:rsid w:val="00952960"/>
    <w:rsid w:val="009532E5"/>
    <w:rsid w:val="00953560"/>
    <w:rsid w:val="00953E26"/>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12A7"/>
    <w:rsid w:val="00981C68"/>
    <w:rsid w:val="00981D63"/>
    <w:rsid w:val="0098248E"/>
    <w:rsid w:val="00982D6A"/>
    <w:rsid w:val="00982DB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104"/>
    <w:rsid w:val="009A26B9"/>
    <w:rsid w:val="009A26FE"/>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0F"/>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D4"/>
    <w:rsid w:val="009F754F"/>
    <w:rsid w:val="009F7684"/>
    <w:rsid w:val="009F77BE"/>
    <w:rsid w:val="009F7B01"/>
    <w:rsid w:val="00A00092"/>
    <w:rsid w:val="00A0015F"/>
    <w:rsid w:val="00A005A8"/>
    <w:rsid w:val="00A00E64"/>
    <w:rsid w:val="00A00FAB"/>
    <w:rsid w:val="00A01445"/>
    <w:rsid w:val="00A01CCD"/>
    <w:rsid w:val="00A020D4"/>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1A4"/>
    <w:rsid w:val="00A407FB"/>
    <w:rsid w:val="00A40813"/>
    <w:rsid w:val="00A40928"/>
    <w:rsid w:val="00A41135"/>
    <w:rsid w:val="00A412E3"/>
    <w:rsid w:val="00A41472"/>
    <w:rsid w:val="00A41522"/>
    <w:rsid w:val="00A41A5E"/>
    <w:rsid w:val="00A41A8A"/>
    <w:rsid w:val="00A41BB6"/>
    <w:rsid w:val="00A41E47"/>
    <w:rsid w:val="00A4215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6E4D"/>
    <w:rsid w:val="00A7715B"/>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888"/>
    <w:rsid w:val="00A87A1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84"/>
    <w:rsid w:val="00AA14C9"/>
    <w:rsid w:val="00AA1ABE"/>
    <w:rsid w:val="00AA1C0F"/>
    <w:rsid w:val="00AA25AD"/>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4468"/>
    <w:rsid w:val="00AB5188"/>
    <w:rsid w:val="00AB5553"/>
    <w:rsid w:val="00AB5935"/>
    <w:rsid w:val="00AB753E"/>
    <w:rsid w:val="00AB7D21"/>
    <w:rsid w:val="00AB7E23"/>
    <w:rsid w:val="00AB7F16"/>
    <w:rsid w:val="00AC05A1"/>
    <w:rsid w:val="00AC07AC"/>
    <w:rsid w:val="00AC0BB0"/>
    <w:rsid w:val="00AC1259"/>
    <w:rsid w:val="00AC24F4"/>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A0"/>
    <w:rsid w:val="00AD6773"/>
    <w:rsid w:val="00AD6C82"/>
    <w:rsid w:val="00AE0446"/>
    <w:rsid w:val="00AE056B"/>
    <w:rsid w:val="00AE0AEE"/>
    <w:rsid w:val="00AE0E40"/>
    <w:rsid w:val="00AE1573"/>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6C9"/>
    <w:rsid w:val="00AF06E9"/>
    <w:rsid w:val="00AF079B"/>
    <w:rsid w:val="00AF0B95"/>
    <w:rsid w:val="00AF3F92"/>
    <w:rsid w:val="00AF44AB"/>
    <w:rsid w:val="00AF4DEA"/>
    <w:rsid w:val="00AF535E"/>
    <w:rsid w:val="00AF57A0"/>
    <w:rsid w:val="00AF5FA2"/>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EEA"/>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417E"/>
    <w:rsid w:val="00B24EA6"/>
    <w:rsid w:val="00B2570B"/>
    <w:rsid w:val="00B25905"/>
    <w:rsid w:val="00B25CCF"/>
    <w:rsid w:val="00B261C6"/>
    <w:rsid w:val="00B2674C"/>
    <w:rsid w:val="00B279F4"/>
    <w:rsid w:val="00B27A99"/>
    <w:rsid w:val="00B27AB7"/>
    <w:rsid w:val="00B301F9"/>
    <w:rsid w:val="00B30459"/>
    <w:rsid w:val="00B31369"/>
    <w:rsid w:val="00B318DF"/>
    <w:rsid w:val="00B31BF4"/>
    <w:rsid w:val="00B323AF"/>
    <w:rsid w:val="00B32642"/>
    <w:rsid w:val="00B32CF6"/>
    <w:rsid w:val="00B33949"/>
    <w:rsid w:val="00B33C4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F7A"/>
    <w:rsid w:val="00B613DE"/>
    <w:rsid w:val="00B61C3C"/>
    <w:rsid w:val="00B62078"/>
    <w:rsid w:val="00B62940"/>
    <w:rsid w:val="00B63466"/>
    <w:rsid w:val="00B63C05"/>
    <w:rsid w:val="00B63C44"/>
    <w:rsid w:val="00B6434C"/>
    <w:rsid w:val="00B647A3"/>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CD0"/>
    <w:rsid w:val="00B743F3"/>
    <w:rsid w:val="00B74442"/>
    <w:rsid w:val="00B74868"/>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1CB"/>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C6"/>
    <w:rsid w:val="00BA158D"/>
    <w:rsid w:val="00BA1A56"/>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34A3"/>
    <w:rsid w:val="00BB34D9"/>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129"/>
    <w:rsid w:val="00BE63AD"/>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B54"/>
    <w:rsid w:val="00C05E37"/>
    <w:rsid w:val="00C061BC"/>
    <w:rsid w:val="00C06F3F"/>
    <w:rsid w:val="00C07440"/>
    <w:rsid w:val="00C10251"/>
    <w:rsid w:val="00C10A98"/>
    <w:rsid w:val="00C10D80"/>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EA8"/>
    <w:rsid w:val="00C22214"/>
    <w:rsid w:val="00C22457"/>
    <w:rsid w:val="00C228FC"/>
    <w:rsid w:val="00C2295C"/>
    <w:rsid w:val="00C24426"/>
    <w:rsid w:val="00C244B7"/>
    <w:rsid w:val="00C24808"/>
    <w:rsid w:val="00C248C3"/>
    <w:rsid w:val="00C254AF"/>
    <w:rsid w:val="00C25630"/>
    <w:rsid w:val="00C257C9"/>
    <w:rsid w:val="00C260CF"/>
    <w:rsid w:val="00C260F9"/>
    <w:rsid w:val="00C262C8"/>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9EF"/>
    <w:rsid w:val="00C6295D"/>
    <w:rsid w:val="00C6301D"/>
    <w:rsid w:val="00C6310C"/>
    <w:rsid w:val="00C632DA"/>
    <w:rsid w:val="00C63ACC"/>
    <w:rsid w:val="00C63DAC"/>
    <w:rsid w:val="00C63F79"/>
    <w:rsid w:val="00C6460D"/>
    <w:rsid w:val="00C65065"/>
    <w:rsid w:val="00C6533C"/>
    <w:rsid w:val="00C6582D"/>
    <w:rsid w:val="00C659C3"/>
    <w:rsid w:val="00C66D32"/>
    <w:rsid w:val="00C673AC"/>
    <w:rsid w:val="00C674C6"/>
    <w:rsid w:val="00C67CEE"/>
    <w:rsid w:val="00C701B9"/>
    <w:rsid w:val="00C70D01"/>
    <w:rsid w:val="00C71213"/>
    <w:rsid w:val="00C7130D"/>
    <w:rsid w:val="00C71394"/>
    <w:rsid w:val="00C71A62"/>
    <w:rsid w:val="00C71FDA"/>
    <w:rsid w:val="00C728F3"/>
    <w:rsid w:val="00C72A2E"/>
    <w:rsid w:val="00C736A8"/>
    <w:rsid w:val="00C74165"/>
    <w:rsid w:val="00C74306"/>
    <w:rsid w:val="00C748E9"/>
    <w:rsid w:val="00C7511D"/>
    <w:rsid w:val="00C753C0"/>
    <w:rsid w:val="00C758E9"/>
    <w:rsid w:val="00C75A88"/>
    <w:rsid w:val="00C75D7C"/>
    <w:rsid w:val="00C760E4"/>
    <w:rsid w:val="00C76494"/>
    <w:rsid w:val="00C7663F"/>
    <w:rsid w:val="00C7688B"/>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486C"/>
    <w:rsid w:val="00C951D8"/>
    <w:rsid w:val="00C9566F"/>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1FDD"/>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A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F8"/>
    <w:rsid w:val="00D02C2F"/>
    <w:rsid w:val="00D03F3E"/>
    <w:rsid w:val="00D0408B"/>
    <w:rsid w:val="00D0426B"/>
    <w:rsid w:val="00D04295"/>
    <w:rsid w:val="00D04511"/>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8E3"/>
    <w:rsid w:val="00D218E4"/>
    <w:rsid w:val="00D21BFE"/>
    <w:rsid w:val="00D224B6"/>
    <w:rsid w:val="00D231C7"/>
    <w:rsid w:val="00D233C4"/>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BB"/>
    <w:rsid w:val="00D71DD3"/>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D6D"/>
    <w:rsid w:val="00DA3213"/>
    <w:rsid w:val="00DA32D8"/>
    <w:rsid w:val="00DA364A"/>
    <w:rsid w:val="00DA3F2C"/>
    <w:rsid w:val="00DA4B76"/>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E1D"/>
    <w:rsid w:val="00DB7061"/>
    <w:rsid w:val="00DB7AD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A49"/>
    <w:rsid w:val="00DD6A88"/>
    <w:rsid w:val="00DD6DF1"/>
    <w:rsid w:val="00DD7487"/>
    <w:rsid w:val="00DD7AC0"/>
    <w:rsid w:val="00DD7CF8"/>
    <w:rsid w:val="00DD7E4A"/>
    <w:rsid w:val="00DE0A29"/>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42F"/>
    <w:rsid w:val="00E4270B"/>
    <w:rsid w:val="00E42799"/>
    <w:rsid w:val="00E42883"/>
    <w:rsid w:val="00E4288E"/>
    <w:rsid w:val="00E42AF5"/>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A1F"/>
    <w:rsid w:val="00E60B8E"/>
    <w:rsid w:val="00E60C35"/>
    <w:rsid w:val="00E60D9D"/>
    <w:rsid w:val="00E61217"/>
    <w:rsid w:val="00E614AC"/>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07E9"/>
    <w:rsid w:val="00EA1670"/>
    <w:rsid w:val="00EA1AC3"/>
    <w:rsid w:val="00EA1FDE"/>
    <w:rsid w:val="00EA2CC9"/>
    <w:rsid w:val="00EA3207"/>
    <w:rsid w:val="00EA3D8F"/>
    <w:rsid w:val="00EA485D"/>
    <w:rsid w:val="00EA4899"/>
    <w:rsid w:val="00EA4B6D"/>
    <w:rsid w:val="00EA4C1E"/>
    <w:rsid w:val="00EA4C4D"/>
    <w:rsid w:val="00EA4E23"/>
    <w:rsid w:val="00EA4F9E"/>
    <w:rsid w:val="00EA526C"/>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C72"/>
    <w:rsid w:val="00EB3E77"/>
    <w:rsid w:val="00EB3EE7"/>
    <w:rsid w:val="00EB3FC5"/>
    <w:rsid w:val="00EB4363"/>
    <w:rsid w:val="00EB4814"/>
    <w:rsid w:val="00EB491E"/>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399"/>
    <w:rsid w:val="00EF4639"/>
    <w:rsid w:val="00EF4E68"/>
    <w:rsid w:val="00EF4E96"/>
    <w:rsid w:val="00EF53CC"/>
    <w:rsid w:val="00EF647C"/>
    <w:rsid w:val="00EF6761"/>
    <w:rsid w:val="00EF6FE7"/>
    <w:rsid w:val="00EF7362"/>
    <w:rsid w:val="00EF772B"/>
    <w:rsid w:val="00EF7817"/>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16D1"/>
    <w:rsid w:val="00F11A12"/>
    <w:rsid w:val="00F11AB6"/>
    <w:rsid w:val="00F11B60"/>
    <w:rsid w:val="00F1203C"/>
    <w:rsid w:val="00F12669"/>
    <w:rsid w:val="00F128C0"/>
    <w:rsid w:val="00F12B63"/>
    <w:rsid w:val="00F12D86"/>
    <w:rsid w:val="00F1365F"/>
    <w:rsid w:val="00F13749"/>
    <w:rsid w:val="00F1426D"/>
    <w:rsid w:val="00F14812"/>
    <w:rsid w:val="00F14A26"/>
    <w:rsid w:val="00F14D3B"/>
    <w:rsid w:val="00F14F11"/>
    <w:rsid w:val="00F1509C"/>
    <w:rsid w:val="00F15327"/>
    <w:rsid w:val="00F15365"/>
    <w:rsid w:val="00F1541A"/>
    <w:rsid w:val="00F15520"/>
    <w:rsid w:val="00F160E2"/>
    <w:rsid w:val="00F167C1"/>
    <w:rsid w:val="00F167CB"/>
    <w:rsid w:val="00F16DBC"/>
    <w:rsid w:val="00F16F0A"/>
    <w:rsid w:val="00F17307"/>
    <w:rsid w:val="00F200D2"/>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D85"/>
    <w:rsid w:val="00F27044"/>
    <w:rsid w:val="00F27A8E"/>
    <w:rsid w:val="00F27D83"/>
    <w:rsid w:val="00F27DF8"/>
    <w:rsid w:val="00F27E15"/>
    <w:rsid w:val="00F30251"/>
    <w:rsid w:val="00F303D6"/>
    <w:rsid w:val="00F3153C"/>
    <w:rsid w:val="00F3171E"/>
    <w:rsid w:val="00F319F1"/>
    <w:rsid w:val="00F31A1A"/>
    <w:rsid w:val="00F31AFA"/>
    <w:rsid w:val="00F321B4"/>
    <w:rsid w:val="00F32393"/>
    <w:rsid w:val="00F325B7"/>
    <w:rsid w:val="00F326A8"/>
    <w:rsid w:val="00F32AEC"/>
    <w:rsid w:val="00F33154"/>
    <w:rsid w:val="00F33CFB"/>
    <w:rsid w:val="00F344E7"/>
    <w:rsid w:val="00F34E6F"/>
    <w:rsid w:val="00F35006"/>
    <w:rsid w:val="00F35FC5"/>
    <w:rsid w:val="00F36279"/>
    <w:rsid w:val="00F366C3"/>
    <w:rsid w:val="00F3670A"/>
    <w:rsid w:val="00F368B6"/>
    <w:rsid w:val="00F37E5E"/>
    <w:rsid w:val="00F400B9"/>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8A7"/>
    <w:rsid w:val="00FC5D4B"/>
    <w:rsid w:val="00FC66A0"/>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636"/>
    <w:rsid w:val="00FF0C11"/>
    <w:rsid w:val="00FF12DB"/>
    <w:rsid w:val="00FF15BA"/>
    <w:rsid w:val="00FF2028"/>
    <w:rsid w:val="00FF2584"/>
    <w:rsid w:val="00FF28E3"/>
    <w:rsid w:val="00FF2A68"/>
    <w:rsid w:val="00FF2B65"/>
    <w:rsid w:val="00FF2C9F"/>
    <w:rsid w:val="00FF2CF7"/>
    <w:rsid w:val="00FF302C"/>
    <w:rsid w:val="00FF335F"/>
    <w:rsid w:val="00FF360D"/>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C9486C"/>
    <w:pPr>
      <w:keepNext/>
      <w:outlineLvl w:val="0"/>
    </w:pPr>
    <w:rPr>
      <w:sz w:val="24"/>
    </w:rPr>
  </w:style>
  <w:style w:type="paragraph" w:styleId="Ttulo2">
    <w:name w:val="heading 2"/>
    <w:basedOn w:val="Normal"/>
    <w:next w:val="Normal"/>
    <w:link w:val="Ttulo2Char"/>
    <w:qFormat/>
    <w:rsid w:val="00C9486C"/>
    <w:pPr>
      <w:keepNext/>
      <w:jc w:val="center"/>
      <w:outlineLvl w:val="1"/>
    </w:pPr>
    <w:rPr>
      <w:b/>
      <w:bCs/>
    </w:rPr>
  </w:style>
  <w:style w:type="paragraph" w:styleId="Ttulo3">
    <w:name w:val="heading 3"/>
    <w:basedOn w:val="Normal"/>
    <w:next w:val="Normal"/>
    <w:qFormat/>
    <w:rsid w:val="00C9486C"/>
    <w:pPr>
      <w:keepNext/>
      <w:jc w:val="center"/>
      <w:outlineLvl w:val="2"/>
    </w:pPr>
    <w:rPr>
      <w:rFonts w:ascii="Arial" w:hAnsi="Arial" w:cs="Arial"/>
      <w:b/>
      <w:bCs/>
      <w:sz w:val="24"/>
    </w:rPr>
  </w:style>
  <w:style w:type="paragraph" w:styleId="Ttulo4">
    <w:name w:val="heading 4"/>
    <w:basedOn w:val="Normal"/>
    <w:next w:val="Normal"/>
    <w:link w:val="Ttulo4Char"/>
    <w:qFormat/>
    <w:rsid w:val="00C9486C"/>
    <w:pPr>
      <w:keepNext/>
      <w:jc w:val="center"/>
      <w:outlineLvl w:val="3"/>
    </w:pPr>
    <w:rPr>
      <w:rFonts w:ascii="Times" w:hAnsi="Times" w:cs="Arial"/>
      <w:b/>
      <w:sz w:val="30"/>
    </w:rPr>
  </w:style>
  <w:style w:type="paragraph" w:styleId="Ttulo5">
    <w:name w:val="heading 5"/>
    <w:basedOn w:val="Normal"/>
    <w:next w:val="Normal"/>
    <w:qFormat/>
    <w:rsid w:val="00C9486C"/>
    <w:pPr>
      <w:keepNext/>
      <w:jc w:val="center"/>
      <w:outlineLvl w:val="4"/>
    </w:pPr>
    <w:rPr>
      <w:rFonts w:ascii="Arial" w:hAnsi="Arial" w:cs="Arial"/>
      <w:b/>
      <w:sz w:val="28"/>
      <w:szCs w:val="28"/>
    </w:rPr>
  </w:style>
  <w:style w:type="paragraph" w:styleId="Ttulo6">
    <w:name w:val="heading 6"/>
    <w:basedOn w:val="Normal"/>
    <w:next w:val="Normal"/>
    <w:link w:val="Ttulo6Char"/>
    <w:qFormat/>
    <w:rsid w:val="00C9486C"/>
    <w:pPr>
      <w:keepNext/>
      <w:jc w:val="both"/>
      <w:outlineLvl w:val="5"/>
    </w:pPr>
    <w:rPr>
      <w:rFonts w:ascii="Arial" w:hAnsi="Arial" w:cs="Arial"/>
      <w:b/>
    </w:rPr>
  </w:style>
  <w:style w:type="paragraph" w:styleId="Ttulo7">
    <w:name w:val="heading 7"/>
    <w:basedOn w:val="Normal"/>
    <w:next w:val="Normal"/>
    <w:link w:val="Ttulo7Char"/>
    <w:qFormat/>
    <w:rsid w:val="00C9486C"/>
    <w:pPr>
      <w:keepNext/>
      <w:ind w:left="360"/>
      <w:jc w:val="center"/>
      <w:outlineLvl w:val="6"/>
    </w:pPr>
    <w:rPr>
      <w:rFonts w:ascii="Times" w:hAnsi="Times" w:cs="Arial"/>
      <w:b/>
      <w:sz w:val="30"/>
    </w:rPr>
  </w:style>
  <w:style w:type="paragraph" w:styleId="Ttulo8">
    <w:name w:val="heading 8"/>
    <w:basedOn w:val="Normal"/>
    <w:next w:val="Normal"/>
    <w:qFormat/>
    <w:rsid w:val="00C9486C"/>
    <w:pPr>
      <w:keepNext/>
      <w:ind w:left="360"/>
      <w:jc w:val="center"/>
      <w:outlineLvl w:val="7"/>
    </w:pPr>
    <w:rPr>
      <w:rFonts w:ascii="Arial" w:hAnsi="Arial" w:cs="Arial"/>
      <w:b/>
    </w:rPr>
  </w:style>
  <w:style w:type="paragraph" w:styleId="Ttulo9">
    <w:name w:val="heading 9"/>
    <w:basedOn w:val="Normal"/>
    <w:next w:val="Normal"/>
    <w:link w:val="Ttulo9Char"/>
    <w:qFormat/>
    <w:rsid w:val="00C9486C"/>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C9486C"/>
    <w:pPr>
      <w:tabs>
        <w:tab w:val="center" w:pos="4419"/>
        <w:tab w:val="right" w:pos="8838"/>
      </w:tabs>
    </w:pPr>
    <w:rPr>
      <w:lang w:val="en-US"/>
    </w:rPr>
  </w:style>
  <w:style w:type="paragraph" w:styleId="Rodap">
    <w:name w:val="footer"/>
    <w:basedOn w:val="Normal"/>
    <w:link w:val="RodapChar"/>
    <w:uiPriority w:val="99"/>
    <w:rsid w:val="00C9486C"/>
    <w:pPr>
      <w:tabs>
        <w:tab w:val="center" w:pos="4419"/>
        <w:tab w:val="right" w:pos="8838"/>
      </w:tabs>
    </w:pPr>
  </w:style>
  <w:style w:type="paragraph" w:styleId="Corpodetexto">
    <w:name w:val="Body Text"/>
    <w:basedOn w:val="Normal"/>
    <w:link w:val="CorpodetextoChar"/>
    <w:qFormat/>
    <w:rsid w:val="00C9486C"/>
    <w:rPr>
      <w:sz w:val="28"/>
    </w:rPr>
  </w:style>
  <w:style w:type="paragraph" w:styleId="Recuodecorpodetexto">
    <w:name w:val="Body Text Indent"/>
    <w:basedOn w:val="Normal"/>
    <w:link w:val="RecuodecorpodetextoChar"/>
    <w:rsid w:val="00C9486C"/>
    <w:pPr>
      <w:ind w:left="540" w:hanging="540"/>
      <w:jc w:val="both"/>
    </w:pPr>
    <w:rPr>
      <w:rFonts w:ascii="Arial" w:hAnsi="Arial" w:cs="Arial"/>
    </w:rPr>
  </w:style>
  <w:style w:type="character" w:styleId="Nmerodepgina">
    <w:name w:val="page number"/>
    <w:basedOn w:val="Fontepargpadro"/>
    <w:rsid w:val="00C9486C"/>
  </w:style>
  <w:style w:type="character" w:customStyle="1" w:styleId="texto31">
    <w:name w:val="texto31"/>
    <w:rsid w:val="00C9486C"/>
    <w:rPr>
      <w:rFonts w:ascii="Verdana" w:hAnsi="Verdana" w:hint="default"/>
      <w:color w:val="61676C"/>
      <w:sz w:val="17"/>
      <w:szCs w:val="17"/>
    </w:rPr>
  </w:style>
  <w:style w:type="paragraph" w:styleId="Corpodetexto2">
    <w:name w:val="Body Text 2"/>
    <w:basedOn w:val="Normal"/>
    <w:link w:val="Corpodetexto2Char"/>
    <w:rsid w:val="00C9486C"/>
    <w:pPr>
      <w:jc w:val="center"/>
    </w:pPr>
    <w:rPr>
      <w:rFonts w:ascii="Arial" w:hAnsi="Arial" w:cs="Arial"/>
    </w:rPr>
  </w:style>
  <w:style w:type="character" w:styleId="Refdecomentrio">
    <w:name w:val="annotation reference"/>
    <w:uiPriority w:val="99"/>
    <w:semiHidden/>
    <w:rsid w:val="00C9486C"/>
    <w:rPr>
      <w:sz w:val="16"/>
      <w:szCs w:val="16"/>
    </w:rPr>
  </w:style>
  <w:style w:type="paragraph" w:styleId="Textodecomentrio">
    <w:name w:val="annotation text"/>
    <w:basedOn w:val="Normal"/>
    <w:link w:val="TextodecomentrioChar1"/>
    <w:uiPriority w:val="99"/>
    <w:semiHidden/>
    <w:rsid w:val="00C9486C"/>
  </w:style>
  <w:style w:type="paragraph" w:styleId="Corpodetexto3">
    <w:name w:val="Body Text 3"/>
    <w:basedOn w:val="Normal"/>
    <w:link w:val="Corpodetexto3Char"/>
    <w:rsid w:val="00C9486C"/>
    <w:pPr>
      <w:jc w:val="both"/>
    </w:pPr>
    <w:rPr>
      <w:color w:val="000000"/>
      <w:sz w:val="24"/>
    </w:rPr>
  </w:style>
  <w:style w:type="paragraph" w:styleId="Recuodecorpodetexto2">
    <w:name w:val="Body Text Indent 2"/>
    <w:basedOn w:val="Normal"/>
    <w:link w:val="Recuodecorpodetexto2Char"/>
    <w:rsid w:val="00C9486C"/>
    <w:pPr>
      <w:ind w:left="709" w:hanging="709"/>
      <w:jc w:val="both"/>
    </w:pPr>
    <w:rPr>
      <w:color w:val="000000"/>
      <w:sz w:val="24"/>
    </w:rPr>
  </w:style>
  <w:style w:type="paragraph" w:styleId="Recuodecorpodetexto3">
    <w:name w:val="Body Text Indent 3"/>
    <w:basedOn w:val="Normal"/>
    <w:link w:val="Recuodecorpodetexto3Char"/>
    <w:rsid w:val="00C9486C"/>
    <w:pPr>
      <w:ind w:left="1985" w:hanging="142"/>
    </w:pPr>
    <w:rPr>
      <w:rFonts w:ascii="Arial" w:hAnsi="Arial" w:cs="Arial"/>
      <w:szCs w:val="24"/>
    </w:rPr>
  </w:style>
  <w:style w:type="paragraph" w:styleId="Textoembloco">
    <w:name w:val="Block Text"/>
    <w:basedOn w:val="Normal"/>
    <w:rsid w:val="00C9486C"/>
    <w:pPr>
      <w:ind w:left="993" w:right="567"/>
      <w:jc w:val="both"/>
    </w:pPr>
    <w:rPr>
      <w:rFonts w:ascii="Arial" w:hAnsi="Arial" w:cs="Arial"/>
    </w:rPr>
  </w:style>
  <w:style w:type="paragraph" w:styleId="NormalWeb">
    <w:name w:val="Normal (Web)"/>
    <w:basedOn w:val="Normal"/>
    <w:link w:val="NormalWebChar"/>
    <w:rsid w:val="00C9486C"/>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63973-11CA-4E8F-A9F7-5AD23581D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43</Pages>
  <Words>11939</Words>
  <Characters>64474</Characters>
  <Application>Microsoft Office Word</Application>
  <DocSecurity>0</DocSecurity>
  <Lines>537</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76261</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95</cp:revision>
  <cp:lastPrinted>2021-11-11T19:18:00Z</cp:lastPrinted>
  <dcterms:created xsi:type="dcterms:W3CDTF">2022-05-02T14:38:00Z</dcterms:created>
  <dcterms:modified xsi:type="dcterms:W3CDTF">2022-05-04T12:45:00Z</dcterms:modified>
</cp:coreProperties>
</file>